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5CC" w:rsidRPr="006A65CC" w:rsidRDefault="006A65CC" w:rsidP="006A6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103B1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Раздел 4. </w:t>
      </w:r>
      <w:r w:rsidRPr="006A65CC">
        <w:rPr>
          <w:rFonts w:ascii="Times New Roman" w:eastAsia="Times New Roman" w:hAnsi="Times New Roman" w:cs="Times New Roman"/>
          <w:b/>
          <w:bCs/>
          <w:sz w:val="36"/>
          <w:szCs w:val="36"/>
        </w:rPr>
        <w:t>Дополнительный раздел Программы.</w:t>
      </w:r>
    </w:p>
    <w:p w:rsidR="006A65CC" w:rsidRPr="006A65CC" w:rsidRDefault="006A65CC" w:rsidP="006A6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6A65CC" w:rsidRPr="009D63A9" w:rsidRDefault="009D63A9" w:rsidP="009D63A9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 </w:t>
      </w:r>
      <w:r w:rsidR="006A65CC" w:rsidRPr="009D63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Текст краткой презентации </w:t>
      </w:r>
      <w:r w:rsidRPr="009D63A9">
        <w:rPr>
          <w:rFonts w:ascii="Times New Roman" w:eastAsia="Times New Roman" w:hAnsi="Times New Roman" w:cs="Times New Roman"/>
          <w:b/>
          <w:bCs/>
          <w:sz w:val="28"/>
          <w:szCs w:val="28"/>
        </w:rPr>
        <w:t>обще</w:t>
      </w:r>
      <w:r w:rsidR="006A65CC" w:rsidRPr="009D63A9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образовательной программы</w:t>
      </w:r>
      <w:r w:rsidRPr="009D63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- образовательной программы дошкольного образования</w:t>
      </w:r>
    </w:p>
    <w:p w:rsidR="006A65CC" w:rsidRPr="006A65CC" w:rsidRDefault="006A65CC" w:rsidP="006A6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65CC" w:rsidRPr="006A65CC" w:rsidRDefault="006A65CC" w:rsidP="006A65CC">
      <w:pPr>
        <w:shd w:val="clear" w:color="auto" w:fill="FFFFFF"/>
        <w:spacing w:before="225" w:after="225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6A6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слайд.</w:t>
      </w:r>
      <w:r w:rsidRPr="006A6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Уважаемые родители! Предлагаем вашему вниманию</w:t>
      </w:r>
      <w:r w:rsidRPr="006A65CC">
        <w:rPr>
          <w:rFonts w:ascii="Helvetica" w:eastAsia="Times New Roman" w:hAnsi="Helvetica" w:cs="Helvetica"/>
          <w:sz w:val="21"/>
          <w:szCs w:val="21"/>
          <w:lang w:eastAsia="ru-RU"/>
        </w:rPr>
        <w:t xml:space="preserve"> </w:t>
      </w:r>
      <w:r w:rsidRPr="006A65C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краткую презентацию основной </w:t>
      </w:r>
      <w:r w:rsidR="009D63A9" w:rsidRPr="009D63A9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обще</w:t>
      </w:r>
      <w:r w:rsidRPr="006A65C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образовательной программы</w:t>
      </w:r>
      <w:r w:rsidR="009D63A9" w:rsidRPr="009D63A9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-образовательной программы</w:t>
      </w:r>
      <w:r w:rsidRPr="006A65C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дошкольного образования МАДОУ детский сад № 39 «Родничок»</w:t>
      </w:r>
    </w:p>
    <w:p w:rsidR="00FA07A9" w:rsidRDefault="006A65CC" w:rsidP="00596ED8">
      <w:pPr>
        <w:widowControl w:val="0"/>
        <w:tabs>
          <w:tab w:val="left" w:pos="993"/>
        </w:tabs>
        <w:autoSpaceDE w:val="0"/>
        <w:autoSpaceDN w:val="0"/>
        <w:spacing w:after="0"/>
        <w:ind w:right="214"/>
        <w:jc w:val="both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 w:rsidRPr="00596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слайд.</w:t>
      </w:r>
      <w:r w:rsidRPr="0059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Основная </w:t>
      </w:r>
      <w:r w:rsidR="00FA07A9" w:rsidRPr="00596ED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59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программа – </w:t>
      </w:r>
      <w:r w:rsidR="00FA07A9" w:rsidRPr="0059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программа дошкольного образования - </w:t>
      </w:r>
      <w:r w:rsidRPr="0059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нормативный документ, который разработан и утвержден в соответствии с нормативными документами: </w:t>
      </w:r>
      <w:r w:rsidR="00FA07A9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>Указ Президента Российской Федерации от 7 мая 2018 г. № 204 «О национальных целях и стратегических задачах развития Российской Федерации на период до 2024 года»;</w:t>
      </w:r>
      <w:r w:rsidR="00596ED8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 w:rsidR="00FA07A9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>Указ Президента Российской Федерации от 21 июля 2020 г. № 474 «О национальных целях развития Российской Федерации на период до 2030 года»;</w:t>
      </w:r>
      <w:r w:rsidR="00596ED8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 w:rsidR="00FA07A9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>Указ Президента Российской Федерации от 9 ноября 2022 г. № 809 «Об утверждении основ государственной политики по сохранению и укреплению традиционных российских духовно-нравственных ценностей»</w:t>
      </w:r>
      <w:r w:rsidR="00596ED8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; </w:t>
      </w:r>
      <w:r w:rsidR="00FA07A9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>Федеральный закон от 29</w:t>
      </w:r>
      <w:r w:rsidR="00FA07A9" w:rsidRPr="00596ED8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="00FA07A9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>декабря</w:t>
      </w:r>
      <w:r w:rsidR="00FA07A9" w:rsidRPr="00596ED8"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 w:rsidR="00FA07A9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>2012</w:t>
      </w:r>
      <w:r w:rsidR="00FA07A9" w:rsidRPr="00596ED8"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 w:rsidR="00FA07A9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>г.</w:t>
      </w:r>
      <w:r w:rsidR="00FA07A9" w:rsidRPr="00596ED8">
        <w:rPr>
          <w:rFonts w:ascii="Times New Roman" w:eastAsia="Times New Roman" w:hAnsi="Times New Roman" w:cs="Times New Roman"/>
          <w:color w:val="000009"/>
          <w:spacing w:val="-15"/>
          <w:sz w:val="28"/>
          <w:szCs w:val="28"/>
        </w:rPr>
        <w:t xml:space="preserve"> </w:t>
      </w:r>
      <w:r w:rsidR="00FA07A9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>№</w:t>
      </w:r>
      <w:r w:rsidR="00FA07A9" w:rsidRPr="00596ED8">
        <w:rPr>
          <w:rFonts w:ascii="Times New Roman" w:eastAsia="Times New Roman" w:hAnsi="Times New Roman" w:cs="Times New Roman"/>
          <w:color w:val="000009"/>
          <w:spacing w:val="-11"/>
          <w:sz w:val="28"/>
          <w:szCs w:val="28"/>
        </w:rPr>
        <w:t xml:space="preserve"> </w:t>
      </w:r>
      <w:r w:rsidR="00FA07A9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>273-ФЗ «Об образовании в Российской Федерации»;</w:t>
      </w:r>
      <w:r w:rsidR="00596ED8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 w:rsidR="00FA07A9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>Федеральный закон от 31 июля 2020 г. № 304-ФЗ «О внесении изменений в Федеральный закон «Об образовании в Российской Федерации» по вопросам воспитания обучающихся»</w:t>
      </w:r>
      <w:r w:rsidR="00596ED8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; </w:t>
      </w:r>
      <w:r w:rsidR="00FA07A9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>Федеральный закон от 24 сентября 2022 г. № 371-ФЗ «О внесении изменений в Федеральный закон «Об образовании в Российской Федерации» и статью 1 Федерального закона «Об обязательных требованиях в Российской Федерации»</w:t>
      </w:r>
      <w:r w:rsidR="00596ED8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; </w:t>
      </w:r>
      <w:r w:rsidR="00FA07A9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>распоряжение Правительства Российской Федерации от 29 мая 2015 г. №   999-р «Об утверждении Стратегии развития воспитания в Российской Федерации на период до 2025 года»;</w:t>
      </w:r>
      <w:r w:rsidR="00596ED8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 w:rsidR="00FA07A9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>федеральный государственный образовательный стандарт дошкольного</w:t>
      </w:r>
      <w:r w:rsidR="00FA07A9" w:rsidRPr="00596ED8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="00FA07A9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>образования</w:t>
      </w:r>
      <w:r w:rsidR="00FA07A9" w:rsidRPr="00596ED8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="00FA07A9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>(</w:t>
      </w:r>
      <w:r w:rsidR="00FA07A9" w:rsidRPr="00596ED8">
        <w:rPr>
          <w:rFonts w:ascii="Times New Roman" w:eastAsia="Times New Roman" w:hAnsi="Times New Roman" w:cs="Times New Roman"/>
          <w:sz w:val="28"/>
          <w:szCs w:val="28"/>
        </w:rPr>
        <w:t xml:space="preserve">утвержден приказом </w:t>
      </w:r>
      <w:proofErr w:type="spellStart"/>
      <w:r w:rsidR="00FA07A9" w:rsidRPr="00596ED8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="00FA07A9" w:rsidRPr="00596ED8">
        <w:rPr>
          <w:rFonts w:ascii="Times New Roman" w:eastAsia="Times New Roman" w:hAnsi="Times New Roman" w:cs="Times New Roman"/>
          <w:sz w:val="28"/>
          <w:szCs w:val="28"/>
        </w:rPr>
        <w:t xml:space="preserve"> России от 17 октября 2013 г. № 1155, зарегистрировано в Минюсте России 14 ноября 2013 г., регистрационный № 30384; в редакции приказа </w:t>
      </w:r>
      <w:proofErr w:type="spellStart"/>
      <w:r w:rsidR="00FA07A9" w:rsidRPr="00596ED8">
        <w:rPr>
          <w:rFonts w:ascii="Times New Roman" w:eastAsia="Times New Roman" w:hAnsi="Times New Roman" w:cs="Times New Roman"/>
          <w:sz w:val="28"/>
          <w:szCs w:val="28"/>
        </w:rPr>
        <w:t>Минпросвещения</w:t>
      </w:r>
      <w:proofErr w:type="spellEnd"/>
      <w:r w:rsidR="00FA07A9" w:rsidRPr="00596ED8">
        <w:rPr>
          <w:rFonts w:ascii="Times New Roman" w:eastAsia="Times New Roman" w:hAnsi="Times New Roman" w:cs="Times New Roman"/>
          <w:sz w:val="28"/>
          <w:szCs w:val="28"/>
        </w:rPr>
        <w:t xml:space="preserve"> России от 8 ноября 2022 г. № 955, зарегистрировано в Минюсте России 6 февраля 2023 г., регистрационный № 72264</w:t>
      </w:r>
      <w:r w:rsidR="00FA07A9" w:rsidRPr="00596ED8">
        <w:rPr>
          <w:rFonts w:ascii="Times New Roman" w:eastAsia="Times New Roman" w:hAnsi="Times New Roman" w:cs="Times New Roman"/>
          <w:color w:val="000009"/>
          <w:w w:val="95"/>
          <w:sz w:val="28"/>
          <w:szCs w:val="28"/>
        </w:rPr>
        <w:t>);</w:t>
      </w:r>
      <w:r w:rsidR="00596ED8" w:rsidRPr="00596ED8">
        <w:rPr>
          <w:rFonts w:ascii="Times New Roman" w:eastAsia="Times New Roman" w:hAnsi="Times New Roman" w:cs="Times New Roman"/>
          <w:color w:val="000009"/>
          <w:w w:val="95"/>
          <w:sz w:val="28"/>
          <w:szCs w:val="28"/>
        </w:rPr>
        <w:t xml:space="preserve"> </w:t>
      </w:r>
      <w:r w:rsidR="00FA07A9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>федеральная образовательная программа дошкольного образования (</w:t>
      </w:r>
      <w:r w:rsidR="00FA07A9" w:rsidRPr="00596ED8">
        <w:rPr>
          <w:rFonts w:ascii="Times New Roman" w:eastAsia="Times New Roman" w:hAnsi="Times New Roman" w:cs="Times New Roman"/>
          <w:sz w:val="28"/>
          <w:szCs w:val="28"/>
        </w:rPr>
        <w:t xml:space="preserve">утверждена приказом </w:t>
      </w:r>
      <w:proofErr w:type="spellStart"/>
      <w:r w:rsidR="00FA07A9" w:rsidRPr="00596ED8">
        <w:rPr>
          <w:rFonts w:ascii="Times New Roman" w:eastAsia="Times New Roman" w:hAnsi="Times New Roman" w:cs="Times New Roman"/>
          <w:sz w:val="28"/>
          <w:szCs w:val="28"/>
        </w:rPr>
        <w:t>Минпросвещения</w:t>
      </w:r>
      <w:proofErr w:type="spellEnd"/>
      <w:r w:rsidR="00FA07A9" w:rsidRPr="00596ED8">
        <w:rPr>
          <w:rFonts w:ascii="Times New Roman" w:eastAsia="Times New Roman" w:hAnsi="Times New Roman" w:cs="Times New Roman"/>
          <w:sz w:val="28"/>
          <w:szCs w:val="28"/>
        </w:rPr>
        <w:t xml:space="preserve"> России от 25 ноября 2022 г. № 1028, зарегистрировано в Минюсте России 28 декабря 2022 г., регистрационный № 71847</w:t>
      </w:r>
      <w:r w:rsidR="00FA07A9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>);</w:t>
      </w:r>
      <w:r w:rsidR="00596ED8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 w:rsidR="00FA07A9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Порядок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 (утверждена приказом </w:t>
      </w:r>
      <w:proofErr w:type="spellStart"/>
      <w:r w:rsidR="00FA07A9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lastRenderedPageBreak/>
        <w:t>Минпросвещения</w:t>
      </w:r>
      <w:proofErr w:type="spellEnd"/>
      <w:r w:rsidR="00FA07A9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России от 31 июля 2020 года № 373, зарегистрировано в Минюсте России 31 августа 2020 г., регистрационный № 59599);</w:t>
      </w:r>
      <w:r w:rsidR="00596ED8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 w:rsidR="00FA07A9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молодёжи (утверждены постановлением Главного государственного санитарного врача Российской Федерации от 28 сентября 2020 г. № 28, зарегистрировано в Минюсте России 18 декабря 2020 г., регистрационный № 61573);</w:t>
      </w:r>
      <w:r w:rsidR="00596ED8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 w:rsidR="00FA07A9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>Устав МАДОУ</w:t>
      </w:r>
      <w:r w:rsidR="00596ED8" w:rsidRPr="00596ED8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детский сад № 39 «Родничок».</w:t>
      </w:r>
    </w:p>
    <w:p w:rsidR="00CF2E12" w:rsidRDefault="00CF2E12" w:rsidP="00596ED8">
      <w:pPr>
        <w:widowControl w:val="0"/>
        <w:tabs>
          <w:tab w:val="left" w:pos="993"/>
        </w:tabs>
        <w:autoSpaceDE w:val="0"/>
        <w:autoSpaceDN w:val="0"/>
        <w:spacing w:after="0"/>
        <w:ind w:right="214"/>
        <w:jc w:val="both"/>
        <w:rPr>
          <w:rFonts w:ascii="Times New Roman" w:eastAsia="Times New Roman" w:hAnsi="Times New Roman" w:cs="Times New Roman"/>
          <w:color w:val="000009"/>
          <w:sz w:val="28"/>
          <w:szCs w:val="28"/>
        </w:rPr>
      </w:pPr>
    </w:p>
    <w:p w:rsidR="00CF2E12" w:rsidRPr="00CF2E12" w:rsidRDefault="00CF2E12" w:rsidP="00596ED8">
      <w:pPr>
        <w:widowControl w:val="0"/>
        <w:tabs>
          <w:tab w:val="left" w:pos="993"/>
        </w:tabs>
        <w:autoSpaceDE w:val="0"/>
        <w:autoSpaceDN w:val="0"/>
        <w:spacing w:after="0"/>
        <w:ind w:right="21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2E12">
        <w:rPr>
          <w:rFonts w:ascii="Times New Roman" w:eastAsia="Times New Roman" w:hAnsi="Times New Roman" w:cs="Times New Roman"/>
          <w:b/>
          <w:sz w:val="28"/>
          <w:szCs w:val="28"/>
        </w:rPr>
        <w:t xml:space="preserve">3 слайд. Особенности ООП ДО: </w:t>
      </w:r>
    </w:p>
    <w:p w:rsidR="00CF2E12" w:rsidRDefault="00CF2E12" w:rsidP="00596ED8">
      <w:pPr>
        <w:widowControl w:val="0"/>
        <w:tabs>
          <w:tab w:val="left" w:pos="993"/>
        </w:tabs>
        <w:autoSpaceDE w:val="0"/>
        <w:autoSpaceDN w:val="0"/>
        <w:spacing w:after="0"/>
        <w:ind w:right="214"/>
        <w:jc w:val="both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- Программа имеет статус нормативного документа – обязательна к исполнению!</w:t>
      </w:r>
    </w:p>
    <w:p w:rsidR="00CF2E12" w:rsidRDefault="00CF2E12" w:rsidP="00596ED8">
      <w:pPr>
        <w:widowControl w:val="0"/>
        <w:tabs>
          <w:tab w:val="left" w:pos="993"/>
        </w:tabs>
        <w:autoSpaceDE w:val="0"/>
        <w:autoSpaceDN w:val="0"/>
        <w:spacing w:after="0"/>
        <w:ind w:right="214"/>
        <w:jc w:val="both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- Обеспечивает создание единого образовательного пространства воспитания и обучения детей от рождения до поступления в школу (обеспечивающего ребенку и его родителям (законным представителям) равные, качественные условия ДО, вне зависимости от места проживания</w:t>
      </w:r>
    </w:p>
    <w:p w:rsidR="00CF2E12" w:rsidRDefault="00CF2E12" w:rsidP="00596ED8">
      <w:pPr>
        <w:widowControl w:val="0"/>
        <w:tabs>
          <w:tab w:val="left" w:pos="993"/>
        </w:tabs>
        <w:autoSpaceDE w:val="0"/>
        <w:autoSpaceDN w:val="0"/>
        <w:spacing w:after="0"/>
        <w:ind w:right="214"/>
        <w:jc w:val="both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- Направлена на создание единого ядра содержания дошкольного образования (ориентированного на приобщение детей к традиционным духовно-нравственным и социокультурным ценностям российского народа, воспитание подрастающего поколения как знающего и уважающего историю и культуру своей семьи, своей малой и большой Родины</w:t>
      </w:r>
    </w:p>
    <w:p w:rsidR="00CF2E12" w:rsidRDefault="00CF2E12" w:rsidP="00596ED8">
      <w:pPr>
        <w:widowControl w:val="0"/>
        <w:tabs>
          <w:tab w:val="left" w:pos="993"/>
        </w:tabs>
        <w:autoSpaceDE w:val="0"/>
        <w:autoSpaceDN w:val="0"/>
        <w:spacing w:after="0"/>
        <w:ind w:right="214"/>
        <w:jc w:val="both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- Определяет единые для РФ базовые объем и содержание освоения образовательной программы</w:t>
      </w:r>
    </w:p>
    <w:p w:rsidR="00F74F76" w:rsidRDefault="00F74F76" w:rsidP="00596ED8">
      <w:pPr>
        <w:widowControl w:val="0"/>
        <w:tabs>
          <w:tab w:val="left" w:pos="993"/>
        </w:tabs>
        <w:autoSpaceDE w:val="0"/>
        <w:autoSpaceDN w:val="0"/>
        <w:spacing w:after="0"/>
        <w:ind w:right="214"/>
        <w:jc w:val="both"/>
        <w:rPr>
          <w:rFonts w:ascii="Times New Roman" w:eastAsia="Times New Roman" w:hAnsi="Times New Roman" w:cs="Times New Roman"/>
          <w:color w:val="000009"/>
          <w:sz w:val="28"/>
          <w:szCs w:val="28"/>
        </w:rPr>
      </w:pPr>
    </w:p>
    <w:p w:rsidR="00F74F76" w:rsidRDefault="00F74F76" w:rsidP="00596ED8">
      <w:pPr>
        <w:widowControl w:val="0"/>
        <w:tabs>
          <w:tab w:val="left" w:pos="993"/>
        </w:tabs>
        <w:autoSpaceDE w:val="0"/>
        <w:autoSpaceDN w:val="0"/>
        <w:spacing w:after="0"/>
        <w:ind w:right="214"/>
        <w:jc w:val="both"/>
        <w:rPr>
          <w:rFonts w:ascii="Times New Roman" w:eastAsia="Times New Roman" w:hAnsi="Times New Roman" w:cs="Times New Roman"/>
          <w:b/>
          <w:color w:val="000009"/>
          <w:sz w:val="28"/>
          <w:szCs w:val="28"/>
        </w:rPr>
      </w:pPr>
      <w:r w:rsidRPr="00F74F76">
        <w:rPr>
          <w:rFonts w:ascii="Times New Roman" w:eastAsia="Times New Roman" w:hAnsi="Times New Roman" w:cs="Times New Roman"/>
          <w:b/>
          <w:color w:val="000009"/>
          <w:sz w:val="28"/>
          <w:szCs w:val="28"/>
        </w:rPr>
        <w:t>4 слайд. Структура ООП ДО:</w:t>
      </w:r>
    </w:p>
    <w:p w:rsidR="007F1E4C" w:rsidRDefault="007F1E4C" w:rsidP="00596ED8">
      <w:pPr>
        <w:widowControl w:val="0"/>
        <w:tabs>
          <w:tab w:val="left" w:pos="993"/>
        </w:tabs>
        <w:autoSpaceDE w:val="0"/>
        <w:autoSpaceDN w:val="0"/>
        <w:spacing w:after="0"/>
        <w:ind w:right="214"/>
        <w:jc w:val="both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 w:rsidRPr="007F1E4C">
        <w:rPr>
          <w:rFonts w:ascii="Times New Roman" w:eastAsia="Times New Roman" w:hAnsi="Times New Roman" w:cs="Times New Roman"/>
          <w:color w:val="000009"/>
          <w:sz w:val="28"/>
          <w:szCs w:val="28"/>
        </w:rPr>
        <w:t>- Общие положения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 раскрывают назначение ФОП ДО, статус и особенности ФОП, содержание разделов</w:t>
      </w:r>
    </w:p>
    <w:p w:rsidR="007F1E4C" w:rsidRDefault="007F1E4C" w:rsidP="00596ED8">
      <w:pPr>
        <w:widowControl w:val="0"/>
        <w:tabs>
          <w:tab w:val="left" w:pos="993"/>
        </w:tabs>
        <w:autoSpaceDE w:val="0"/>
        <w:autoSpaceDN w:val="0"/>
        <w:spacing w:after="0"/>
        <w:ind w:right="214"/>
        <w:jc w:val="both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- Целевой раздел содержит цели, задачи, принципы ФОП, планируемые результаты, подходы к педагогической диагностике достижения планируемых результатов</w:t>
      </w:r>
    </w:p>
    <w:p w:rsidR="007F1E4C" w:rsidRDefault="007F1E4C" w:rsidP="00596ED8">
      <w:pPr>
        <w:widowControl w:val="0"/>
        <w:tabs>
          <w:tab w:val="left" w:pos="993"/>
        </w:tabs>
        <w:autoSpaceDE w:val="0"/>
        <w:autoSpaceDN w:val="0"/>
        <w:spacing w:after="0"/>
        <w:ind w:right="214"/>
        <w:jc w:val="both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- Содержательный раздел включает задачи и содержание образовательной деятельности</w:t>
      </w:r>
      <w:r w:rsidR="009F0209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для всех возрастных групп; направление и задачи коррекционно-развивающей работы; федеральную рабочую программу воспитания;</w:t>
      </w:r>
    </w:p>
    <w:p w:rsidR="009F0209" w:rsidRDefault="009F0209" w:rsidP="00596ED8">
      <w:pPr>
        <w:widowControl w:val="0"/>
        <w:tabs>
          <w:tab w:val="left" w:pos="993"/>
        </w:tabs>
        <w:autoSpaceDE w:val="0"/>
        <w:autoSpaceDN w:val="0"/>
        <w:spacing w:after="0"/>
        <w:ind w:right="214"/>
        <w:jc w:val="both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- Организационный раздел содержит описание психолого-педагогических и кадровых условий, ее материально-техническое обеспечение; режим и распорядок дня в дошкольных группах; примерный перечень разных видов искусства; федеральный календарный план воспитательной работы</w:t>
      </w:r>
    </w:p>
    <w:p w:rsidR="009F0209" w:rsidRDefault="009F0209" w:rsidP="00596ED8">
      <w:pPr>
        <w:widowControl w:val="0"/>
        <w:tabs>
          <w:tab w:val="left" w:pos="993"/>
        </w:tabs>
        <w:autoSpaceDE w:val="0"/>
        <w:autoSpaceDN w:val="0"/>
        <w:spacing w:after="0"/>
        <w:ind w:right="214"/>
        <w:jc w:val="both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- Дополнительный раздел содержит текст краткой презентации ООП ДО.</w:t>
      </w:r>
    </w:p>
    <w:p w:rsidR="007F1E4C" w:rsidRPr="007F1E4C" w:rsidRDefault="007F1E4C" w:rsidP="00596ED8">
      <w:pPr>
        <w:widowControl w:val="0"/>
        <w:tabs>
          <w:tab w:val="left" w:pos="993"/>
        </w:tabs>
        <w:autoSpaceDE w:val="0"/>
        <w:autoSpaceDN w:val="0"/>
        <w:spacing w:after="0"/>
        <w:ind w:right="214"/>
        <w:jc w:val="both"/>
        <w:rPr>
          <w:rFonts w:ascii="Times New Roman" w:eastAsia="Times New Roman" w:hAnsi="Times New Roman" w:cs="Times New Roman"/>
          <w:color w:val="000009"/>
          <w:sz w:val="28"/>
          <w:szCs w:val="28"/>
        </w:rPr>
      </w:pPr>
    </w:p>
    <w:p w:rsidR="006A65CC" w:rsidRPr="007F1E4C" w:rsidRDefault="006A65CC" w:rsidP="00FA07A9">
      <w:pPr>
        <w:tabs>
          <w:tab w:val="left" w:pos="0"/>
          <w:tab w:val="left" w:pos="426"/>
        </w:tabs>
        <w:spacing w:after="0" w:line="240" w:lineRule="auto"/>
        <w:jc w:val="both"/>
        <w:rPr>
          <w:rFonts w:ascii="Helvetica" w:eastAsia="Times New Roman" w:hAnsi="Helvetica" w:cs="Helvetica"/>
          <w:color w:val="FF0000"/>
          <w:sz w:val="28"/>
          <w:szCs w:val="28"/>
          <w:lang w:eastAsia="ru-RU"/>
        </w:rPr>
      </w:pPr>
    </w:p>
    <w:p w:rsidR="00596ED8" w:rsidRPr="00596ED8" w:rsidRDefault="009F0209" w:rsidP="00596ED8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6A65CC" w:rsidRPr="00596ED8">
        <w:rPr>
          <w:rFonts w:ascii="Times New Roman" w:eastAsia="Calibri" w:hAnsi="Times New Roman" w:cs="Times New Roman"/>
          <w:b/>
          <w:sz w:val="28"/>
          <w:szCs w:val="28"/>
        </w:rPr>
        <w:t xml:space="preserve"> слайд.</w:t>
      </w:r>
      <w:r w:rsidR="006A65CC" w:rsidRPr="00596ED8">
        <w:rPr>
          <w:rFonts w:ascii="Helvetica" w:eastAsia="Calibri" w:hAnsi="Helvetica" w:cs="Helvetica"/>
          <w:sz w:val="21"/>
          <w:szCs w:val="21"/>
        </w:rPr>
        <w:t xml:space="preserve"> </w:t>
      </w:r>
      <w:r w:rsidR="006A65CC" w:rsidRPr="00596ED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</w:t>
      </w:r>
      <w:r w:rsidR="006A65CC" w:rsidRPr="00596ED8">
        <w:rPr>
          <w:rFonts w:ascii="Times New Roman" w:eastAsia="Calibri" w:hAnsi="Times New Roman" w:cs="Times New Roman"/>
          <w:b/>
          <w:sz w:val="28"/>
          <w:szCs w:val="28"/>
        </w:rPr>
        <w:t>ООП ДО МАДОУ детский сад № 39 «Родничок»</w:t>
      </w:r>
      <w:r w:rsidR="006A65CC" w:rsidRPr="00596ED8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  <w:r w:rsidR="00596ED8" w:rsidRPr="00596ED8">
        <w:rPr>
          <w:rFonts w:ascii="Times New Roman" w:eastAsia="Times New Roman" w:hAnsi="Times New Roman" w:cs="Times New Roman"/>
          <w:sz w:val="28"/>
          <w:szCs w:val="28"/>
        </w:rPr>
        <w:t>разностороннее развитие детей дошкольного возраста с учетом их возрастных и индивидуальных особенностей, в том числе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специфичных для детей дошкольного возраста видов деятельности на основе духовно-нравственных ценностей российского народа, исторических и национально-культурных традиций.</w:t>
      </w:r>
    </w:p>
    <w:p w:rsidR="006A65CC" w:rsidRPr="006A65CC" w:rsidRDefault="006A65CC" w:rsidP="00596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6A65CC" w:rsidRPr="00596ED8" w:rsidRDefault="009F0209" w:rsidP="006A65C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6A65CC" w:rsidRPr="00596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слайд: Задачи:</w:t>
      </w:r>
    </w:p>
    <w:p w:rsidR="00596ED8" w:rsidRPr="00596ED8" w:rsidRDefault="00596ED8" w:rsidP="00596ED8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6ED8">
        <w:rPr>
          <w:rFonts w:ascii="Times New Roman" w:eastAsia="Times New Roman" w:hAnsi="Times New Roman" w:cs="Times New Roman"/>
          <w:sz w:val="28"/>
          <w:szCs w:val="28"/>
        </w:rPr>
        <w:t>обеспечение единых для Российской Федерации содержания ДО и планируемых результатов освоения образовательной программы ДО;</w:t>
      </w:r>
    </w:p>
    <w:p w:rsidR="00596ED8" w:rsidRPr="00596ED8" w:rsidRDefault="00596ED8" w:rsidP="00596ED8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6ED8">
        <w:rPr>
          <w:rFonts w:ascii="Times New Roman" w:eastAsia="Times New Roman" w:hAnsi="Times New Roman" w:cs="Times New Roman"/>
          <w:sz w:val="28"/>
          <w:szCs w:val="28"/>
        </w:rPr>
        <w:t>охрана и укрепление физического и психического здоровья детей, в том числе их эмоционального благополучия;</w:t>
      </w:r>
    </w:p>
    <w:p w:rsidR="00596ED8" w:rsidRPr="00596ED8" w:rsidRDefault="00596ED8" w:rsidP="00596ED8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6ED8">
        <w:rPr>
          <w:rFonts w:ascii="Times New Roman" w:eastAsia="Times New Roman" w:hAnsi="Times New Roman" w:cs="Times New Roman"/>
          <w:sz w:val="28"/>
          <w:szCs w:val="28"/>
        </w:rPr>
        <w:t>приобщение детей (в соответствии с возрастными особенностями) к базовым ценностям российского народа – жизнь, достоинство, права и свободы человека, патриотизм, гражданственность,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России; создание условий для формирования ценностного отношения к окружающему миру, становления опыта действий и поступков на основе осмысления ценностей;</w:t>
      </w:r>
    </w:p>
    <w:p w:rsidR="00596ED8" w:rsidRPr="00596ED8" w:rsidRDefault="00596ED8" w:rsidP="00596ED8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6ED8">
        <w:rPr>
          <w:rFonts w:ascii="Times New Roman" w:eastAsia="Times New Roman" w:hAnsi="Times New Roman" w:cs="Times New Roman"/>
          <w:sz w:val="28"/>
          <w:szCs w:val="28"/>
        </w:rPr>
        <w:t>обеспечение равных возможностей для полноценного развития каждого ребёнка в период дошкольного детства независимо от места жительства, пола, нации, языка, социального статуса, психофизиологических и других особенностей (в том числе ограниченных возможностей здоровья), с учетом разнообразия образовательных потребностей и индивидуальных возможностей;</w:t>
      </w:r>
    </w:p>
    <w:p w:rsidR="00596ED8" w:rsidRPr="00596ED8" w:rsidRDefault="00596ED8" w:rsidP="00596ED8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6ED8">
        <w:rPr>
          <w:rFonts w:ascii="Times New Roman" w:eastAsia="Times New Roman" w:hAnsi="Times New Roman" w:cs="Times New Roman"/>
          <w:sz w:val="28"/>
          <w:szCs w:val="28"/>
        </w:rPr>
        <w:t>создание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ребёнка как субъекта отношений с самим собой, другими детьми, взрослыми и миром;</w:t>
      </w:r>
    </w:p>
    <w:p w:rsidR="00596ED8" w:rsidRPr="00596ED8" w:rsidRDefault="00596ED8" w:rsidP="00596ED8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6ED8">
        <w:rPr>
          <w:rFonts w:ascii="Times New Roman" w:eastAsia="Times New Roman" w:hAnsi="Times New Roman" w:cs="Times New Roman"/>
          <w:sz w:val="28"/>
          <w:szCs w:val="28"/>
        </w:rPr>
        <w:t>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</w:t>
      </w:r>
    </w:p>
    <w:p w:rsidR="00596ED8" w:rsidRPr="00596ED8" w:rsidRDefault="00596ED8" w:rsidP="00596ED8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6ED8">
        <w:rPr>
          <w:rFonts w:ascii="Times New Roman" w:eastAsia="Times New Roman" w:hAnsi="Times New Roman" w:cs="Times New Roman"/>
          <w:sz w:val="28"/>
          <w:szCs w:val="28"/>
        </w:rPr>
        <w:t>формирование общей культуры личности детей, в том числе ценностей здорового образа жизни, обеспечение развития физических, личностных, нравственных качеств и основ патриотизма, интеллектуальных и художественно-</w:t>
      </w:r>
      <w:r w:rsidRPr="00596ED8">
        <w:rPr>
          <w:rFonts w:ascii="Times New Roman" w:eastAsia="Times New Roman" w:hAnsi="Times New Roman" w:cs="Times New Roman"/>
          <w:sz w:val="28"/>
          <w:szCs w:val="28"/>
        </w:rPr>
        <w:lastRenderedPageBreak/>
        <w:t>творческих способностей ребёнка, его инициативности, самостоятельности и ответственности, формирование предпосылок учебной деятельности;</w:t>
      </w:r>
    </w:p>
    <w:p w:rsidR="00596ED8" w:rsidRPr="00596ED8" w:rsidRDefault="00596ED8" w:rsidP="00596ED8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6ED8">
        <w:rPr>
          <w:rFonts w:ascii="Times New Roman" w:eastAsia="Times New Roman" w:hAnsi="Times New Roman" w:cs="Times New Roman"/>
          <w:sz w:val="28"/>
          <w:szCs w:val="28"/>
        </w:rPr>
        <w:t>формирование социокультурной среды, соответствующей возрастным, индивидуальным, психологическим и физиологическим особенностям детей;</w:t>
      </w:r>
    </w:p>
    <w:p w:rsidR="00596ED8" w:rsidRPr="00596ED8" w:rsidRDefault="00596ED8" w:rsidP="00596ED8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6ED8">
        <w:rPr>
          <w:rFonts w:ascii="Times New Roman" w:eastAsia="Times New Roman" w:hAnsi="Times New Roman" w:cs="Times New Roman"/>
          <w:sz w:val="28"/>
          <w:szCs w:val="28"/>
        </w:rPr>
        <w:t>обеспечение психолого-педагогической поддержки семьи и повышение компетентности родителей (законных представителей) в вопросах развития и образования, охраны и укрепления здоровья детей;</w:t>
      </w:r>
    </w:p>
    <w:p w:rsidR="00596ED8" w:rsidRPr="00596ED8" w:rsidRDefault="00596ED8" w:rsidP="00596ED8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6ED8">
        <w:rPr>
          <w:rFonts w:ascii="Times New Roman" w:eastAsia="Times New Roman" w:hAnsi="Times New Roman" w:cs="Times New Roman"/>
          <w:sz w:val="28"/>
          <w:szCs w:val="28"/>
        </w:rPr>
        <w:t>обеспечение преемственности целей, задач и содержания дошкольного общего и начального общего образования;</w:t>
      </w:r>
    </w:p>
    <w:p w:rsidR="006A65CC" w:rsidRPr="00356D0A" w:rsidRDefault="00596ED8" w:rsidP="006A65CC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6ED8">
        <w:rPr>
          <w:rFonts w:ascii="Times New Roman" w:eastAsia="Times New Roman" w:hAnsi="Times New Roman" w:cs="Times New Roman"/>
          <w:sz w:val="28"/>
          <w:szCs w:val="28"/>
        </w:rPr>
        <w:t>достижение детьми на этапе завершения ДО уровня развития, необходимого и достаточного для успешного освоения ими образовательных программ начального общего образования.</w:t>
      </w:r>
    </w:p>
    <w:p w:rsidR="00D961DC" w:rsidRPr="00D961DC" w:rsidRDefault="00356D0A" w:rsidP="00770925">
      <w:pPr>
        <w:pStyle w:val="2"/>
        <w:tabs>
          <w:tab w:val="left" w:pos="709"/>
        </w:tabs>
        <w:ind w:right="38" w:firstLine="436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7</w:t>
      </w:r>
      <w:r w:rsidR="006A65CC" w:rsidRPr="000C7E0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слайд. </w:t>
      </w:r>
      <w:r w:rsidR="00770925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>Образовательная программа определяет основные линии образовательной деятельности по основным направлениям развития раннего и дошкольного возраста (ФГОС ДО)</w:t>
      </w:r>
      <w:r w:rsidR="00D961DC" w:rsidRPr="00D961DC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>.</w:t>
      </w:r>
      <w:r w:rsidR="00770925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 В каждой образовательной области определены задачи и содержание образовательной деятельности и задачи воспитания, направленные на приобщение детей к ценностям российского народа.</w:t>
      </w:r>
    </w:p>
    <w:p w:rsidR="006A65CC" w:rsidRDefault="006A65CC" w:rsidP="006A65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0925" w:rsidRPr="00DF7BAA" w:rsidRDefault="00356D0A" w:rsidP="00770925">
      <w:pPr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770925" w:rsidRPr="00770925">
        <w:rPr>
          <w:rFonts w:ascii="Times New Roman" w:eastAsia="Times New Roman" w:hAnsi="Times New Roman" w:cs="Times New Roman"/>
          <w:b/>
          <w:sz w:val="28"/>
          <w:szCs w:val="28"/>
        </w:rPr>
        <w:t xml:space="preserve"> слайд</w:t>
      </w:r>
      <w:r w:rsidR="0077092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 xml:space="preserve">Извлечение из ФГОС </w:t>
      </w:r>
      <w:proofErr w:type="gramStart"/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 xml:space="preserve">: «Социально-коммуникативное развитие направлено на усвоение норм и ценностей, принятых в обществе, включая моральные и нравственные ценности; развитие общения и взаимодействия ребенка </w:t>
      </w:r>
      <w:proofErr w:type="gramStart"/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сверстниками; становление самостоятельности, целенаправленности и </w:t>
      </w:r>
      <w:proofErr w:type="spellStart"/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саморегуляции</w:t>
      </w:r>
      <w:proofErr w:type="spellEnd"/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 xml:space="preserve"> собственных действий;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формирование уважительного отношения и чувства принадлежности к своей семье и к сообществу детей и взрослых в Организации; формирование позитивных установок к различным видам труда и творчества; формирование основ безопасного поведения в быту, социуме, природе.</w:t>
      </w:r>
    </w:p>
    <w:p w:rsidR="00770925" w:rsidRPr="00356D0A" w:rsidRDefault="007F4599" w:rsidP="00356D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Решение задач воспитания направлено на приобщение детей к ценностям «Родина», «Природа», «Семья», «Человек», «Жизнь», «Добро», «Милосердие», «Дружба», «Сотрудничество», «Труд».</w:t>
      </w:r>
      <w:proofErr w:type="gramEnd"/>
    </w:p>
    <w:p w:rsidR="000C7E00" w:rsidRPr="000C7E00" w:rsidRDefault="000C7E00" w:rsidP="000C7E0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6A65CC" w:rsidRPr="007F4599" w:rsidRDefault="00356D0A" w:rsidP="007F459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A65CC" w:rsidRPr="007F4599">
        <w:rPr>
          <w:rFonts w:ascii="Times New Roman" w:eastAsia="Times New Roman" w:hAnsi="Times New Roman" w:cs="Times New Roman"/>
          <w:b/>
          <w:sz w:val="28"/>
          <w:szCs w:val="28"/>
        </w:rPr>
        <w:t xml:space="preserve"> слайд.</w:t>
      </w:r>
      <w:r w:rsidR="006A65CC" w:rsidRPr="007F4599">
        <w:rPr>
          <w:rFonts w:ascii="Times New Roman" w:eastAsia="Times New Roman" w:hAnsi="Times New Roman" w:cs="Times New Roman"/>
          <w:sz w:val="28"/>
          <w:szCs w:val="28"/>
        </w:rPr>
        <w:t xml:space="preserve"> Извлечение из ФГОС ДО: «Познавательное развитие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</w:t>
      </w:r>
      <w:r w:rsidR="006A65CC" w:rsidRPr="007F4599">
        <w:rPr>
          <w:rFonts w:ascii="Times New Roman" w:eastAsia="Times New Roman" w:hAnsi="Times New Roman" w:cs="Times New Roman"/>
          <w:sz w:val="28"/>
          <w:szCs w:val="28"/>
        </w:rPr>
        <w:lastRenderedPageBreak/>
        <w:t>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её природы, многообразии стран и народов мира</w:t>
      </w:r>
      <w:r w:rsidR="007F4599" w:rsidRPr="007F459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A65CC" w:rsidRPr="007F459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F4599" w:rsidRDefault="007F4599" w:rsidP="007F459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 задач воспитания направлено на приобщение детей к ценностям «Природа», «Познание», «Человек»,  «Семья», «Роднина».</w:t>
      </w:r>
    </w:p>
    <w:p w:rsidR="007F4599" w:rsidRPr="006A65CC" w:rsidRDefault="007F4599" w:rsidP="006A65C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6A65CC" w:rsidRPr="007F4599" w:rsidRDefault="007F4599" w:rsidP="007F45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59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356D0A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6A65CC" w:rsidRPr="007F4599">
        <w:rPr>
          <w:rFonts w:ascii="Times New Roman" w:eastAsia="Times New Roman" w:hAnsi="Times New Roman" w:cs="Times New Roman"/>
          <w:b/>
          <w:sz w:val="28"/>
          <w:szCs w:val="28"/>
        </w:rPr>
        <w:t xml:space="preserve"> слайд</w:t>
      </w:r>
      <w:r w:rsidR="006A65CC" w:rsidRPr="007F4599">
        <w:rPr>
          <w:rFonts w:ascii="Times New Roman" w:eastAsia="Times New Roman" w:hAnsi="Times New Roman" w:cs="Times New Roman"/>
          <w:sz w:val="28"/>
          <w:szCs w:val="28"/>
        </w:rPr>
        <w:t xml:space="preserve">. Извлечение из ФГОС ДО: «Речевое развитие 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грамоте». </w:t>
      </w:r>
    </w:p>
    <w:p w:rsidR="007F4599" w:rsidRDefault="007F4599" w:rsidP="007F459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 задач воспитания направлено на приобщение детей к ценностям «Культура», «Красота».</w:t>
      </w:r>
    </w:p>
    <w:p w:rsidR="00356D0A" w:rsidRDefault="00356D0A" w:rsidP="007F45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4599" w:rsidRPr="007F4599" w:rsidRDefault="007F4599" w:rsidP="007F45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59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356D0A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7F4599">
        <w:rPr>
          <w:rFonts w:ascii="Times New Roman" w:eastAsia="Times New Roman" w:hAnsi="Times New Roman" w:cs="Times New Roman"/>
          <w:b/>
          <w:sz w:val="28"/>
          <w:szCs w:val="28"/>
        </w:rPr>
        <w:t xml:space="preserve"> слайд.</w:t>
      </w:r>
      <w:r w:rsidRPr="007F4599">
        <w:rPr>
          <w:rFonts w:ascii="Times New Roman" w:eastAsia="Times New Roman" w:hAnsi="Times New Roman" w:cs="Times New Roman"/>
          <w:sz w:val="28"/>
          <w:szCs w:val="28"/>
        </w:rPr>
        <w:t xml:space="preserve"> Извлечение из ФГОС ДО: «Художественно-эстетическое развитие предполагает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формирование элементарных представлений о видах искусства; восприятие музыки, художественной литературы, фольклора; стимулирование сопереживания персонажам художественных произведений; реализацию самостоятельной творческой деятельности детей (изобразительной, конструктивно-модельной, музыкальной, и др.)».</w:t>
      </w:r>
    </w:p>
    <w:p w:rsidR="007F4599" w:rsidRDefault="007F4599" w:rsidP="007F459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599">
        <w:rPr>
          <w:rFonts w:ascii="Times New Roman" w:eastAsia="Times New Roman" w:hAnsi="Times New Roman" w:cs="Times New Roman"/>
          <w:sz w:val="28"/>
          <w:szCs w:val="28"/>
        </w:rPr>
        <w:t>Решение задач воспитания направлено на приобщение детей к ценностям «</w:t>
      </w:r>
      <w:r>
        <w:rPr>
          <w:rFonts w:ascii="Times New Roman" w:eastAsia="Times New Roman" w:hAnsi="Times New Roman" w:cs="Times New Roman"/>
          <w:sz w:val="28"/>
          <w:szCs w:val="28"/>
        </w:rPr>
        <w:t>Культура», «Красота».</w:t>
      </w:r>
    </w:p>
    <w:p w:rsidR="007F4599" w:rsidRDefault="007F4599" w:rsidP="007F4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6A65CC" w:rsidRPr="007F4599" w:rsidRDefault="006A65CC" w:rsidP="006A65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59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356D0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7F4599">
        <w:rPr>
          <w:rFonts w:ascii="Times New Roman" w:eastAsia="Times New Roman" w:hAnsi="Times New Roman" w:cs="Times New Roman"/>
          <w:b/>
          <w:sz w:val="28"/>
          <w:szCs w:val="28"/>
        </w:rPr>
        <w:t xml:space="preserve"> слайд.</w:t>
      </w:r>
      <w:r w:rsidRPr="007F4599">
        <w:rPr>
          <w:rFonts w:ascii="Times New Roman" w:eastAsia="Times New Roman" w:hAnsi="Times New Roman" w:cs="Times New Roman"/>
          <w:sz w:val="28"/>
          <w:szCs w:val="28"/>
        </w:rPr>
        <w:t xml:space="preserve"> Извлечение из ФГОС ДО: «Физическое развитие 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наносящем ущерба организму, выполнением основных движений (ходьба, бег, мягкие прыжки, повороты в обе стороны), формирование начальных представлений о некоторых видах спорта, овладение подвижными играми с правилами; становление целенаправленности и </w:t>
      </w:r>
      <w:proofErr w:type="spellStart"/>
      <w:r w:rsidRPr="007F4599">
        <w:rPr>
          <w:rFonts w:ascii="Times New Roman" w:eastAsia="Times New Roman" w:hAnsi="Times New Roman" w:cs="Times New Roman"/>
          <w:sz w:val="28"/>
          <w:szCs w:val="28"/>
        </w:rPr>
        <w:t>саморегуляции</w:t>
      </w:r>
      <w:proofErr w:type="spellEnd"/>
      <w:r w:rsidRPr="007F4599">
        <w:rPr>
          <w:rFonts w:ascii="Times New Roman" w:eastAsia="Times New Roman" w:hAnsi="Times New Roman" w:cs="Times New Roman"/>
          <w:sz w:val="28"/>
          <w:szCs w:val="28"/>
        </w:rPr>
        <w:t xml:space="preserve"> в двигательной сфере;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др.)». </w:t>
      </w:r>
    </w:p>
    <w:p w:rsidR="007F4599" w:rsidRDefault="007F4599" w:rsidP="007F459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599">
        <w:rPr>
          <w:rFonts w:ascii="Times New Roman" w:eastAsia="Times New Roman" w:hAnsi="Times New Roman" w:cs="Times New Roman"/>
          <w:sz w:val="28"/>
          <w:szCs w:val="28"/>
        </w:rPr>
        <w:lastRenderedPageBreak/>
        <w:t>Решение задач воспитания направлено на приобщение детей к ценностям «</w:t>
      </w:r>
      <w:r>
        <w:rPr>
          <w:rFonts w:ascii="Times New Roman" w:eastAsia="Times New Roman" w:hAnsi="Times New Roman" w:cs="Times New Roman"/>
          <w:sz w:val="28"/>
          <w:szCs w:val="28"/>
        </w:rPr>
        <w:t>Жизнь», «Здоровье».</w:t>
      </w:r>
    </w:p>
    <w:p w:rsidR="007F4599" w:rsidRDefault="007F4599" w:rsidP="007F4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266FD0" w:rsidRPr="00266FD0" w:rsidRDefault="00266FD0" w:rsidP="00266FD0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0E9C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356D0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370E9C">
        <w:rPr>
          <w:rFonts w:ascii="Times New Roman" w:eastAsia="Times New Roman" w:hAnsi="Times New Roman" w:cs="Times New Roman"/>
          <w:b/>
          <w:sz w:val="28"/>
          <w:szCs w:val="28"/>
        </w:rPr>
        <w:t xml:space="preserve"> слайд</w:t>
      </w:r>
      <w:r w:rsidRPr="00370E9C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Формы,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способы,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методы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определены в соответствии с задачами воспитания и обучения, возрастными и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индивидуальными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особенностями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детей,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спецификой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потребностей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интересов. Существенное значение имеют сформировавшиеся у педагога практики воспитания и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обучения детей, оценка результативности форм, методов, средств образовательной деятельности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применительно</w:t>
      </w:r>
      <w:r w:rsidRPr="00266FD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к конкретной возрастной</w:t>
      </w:r>
      <w:r w:rsidRPr="00266F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группе</w:t>
      </w:r>
      <w:r w:rsidRPr="00266F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детей.</w:t>
      </w:r>
    </w:p>
    <w:p w:rsidR="00266FD0" w:rsidRPr="00266FD0" w:rsidRDefault="00266FD0" w:rsidP="00266FD0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66FD0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266FD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i/>
          <w:sz w:val="28"/>
          <w:szCs w:val="28"/>
        </w:rPr>
        <w:t>раннем</w:t>
      </w:r>
      <w:r w:rsidRPr="00266FD0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i/>
          <w:sz w:val="28"/>
          <w:szCs w:val="28"/>
        </w:rPr>
        <w:t>возрасте (1</w:t>
      </w:r>
      <w:r w:rsidRPr="00266FD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i/>
          <w:sz w:val="28"/>
          <w:szCs w:val="28"/>
        </w:rPr>
        <w:t>год</w:t>
      </w:r>
      <w:r w:rsidRPr="00266FD0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266FD0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i/>
          <w:sz w:val="28"/>
          <w:szCs w:val="28"/>
        </w:rPr>
        <w:t>3</w:t>
      </w:r>
      <w:r w:rsidRPr="00266FD0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i/>
          <w:sz w:val="28"/>
          <w:szCs w:val="28"/>
        </w:rPr>
        <w:t>года)</w:t>
      </w:r>
    </w:p>
    <w:p w:rsidR="00266FD0" w:rsidRPr="00266FD0" w:rsidRDefault="00266FD0" w:rsidP="00266FD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FD0">
        <w:rPr>
          <w:rFonts w:ascii="Times New Roman" w:eastAsia="Times New Roman" w:hAnsi="Times New Roman" w:cs="Times New Roman"/>
          <w:sz w:val="28"/>
          <w:szCs w:val="28"/>
        </w:rPr>
        <w:t>предметная</w:t>
      </w:r>
      <w:r w:rsidRPr="00266FD0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266FD0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(орудийно-предметные</w:t>
      </w:r>
      <w:r w:rsidRPr="00266FD0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266FD0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66FD0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ест</w:t>
      </w:r>
      <w:r w:rsidRPr="00266FD0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ложкой,</w:t>
      </w:r>
      <w:r w:rsidRPr="00266FD0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пьет</w:t>
      </w:r>
      <w:r w:rsidRPr="00266FD0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266FD0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кружки</w:t>
      </w:r>
      <w:r w:rsidRPr="00266FD0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 др.);</w:t>
      </w:r>
    </w:p>
    <w:p w:rsidR="00266FD0" w:rsidRPr="00266FD0" w:rsidRDefault="00266FD0" w:rsidP="00266FD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FD0">
        <w:rPr>
          <w:rFonts w:ascii="Times New Roman" w:eastAsia="Times New Roman" w:hAnsi="Times New Roman" w:cs="Times New Roman"/>
          <w:sz w:val="28"/>
          <w:szCs w:val="28"/>
        </w:rPr>
        <w:t>экспериментирование</w:t>
      </w:r>
      <w:r w:rsidRPr="00266FD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6FD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материалами</w:t>
      </w:r>
      <w:r w:rsidRPr="00266FD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6FD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веществами</w:t>
      </w:r>
      <w:r w:rsidRPr="00266FD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(песок,</w:t>
      </w:r>
      <w:r w:rsidRPr="00266FD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вода,</w:t>
      </w:r>
      <w:r w:rsidRPr="00266FD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тесто</w:t>
      </w:r>
      <w:r w:rsidRPr="00266FD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6F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др.);</w:t>
      </w:r>
    </w:p>
    <w:p w:rsidR="00266FD0" w:rsidRPr="00266FD0" w:rsidRDefault="00266FD0" w:rsidP="00266FD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FD0">
        <w:rPr>
          <w:rFonts w:ascii="Times New Roman" w:eastAsia="Times New Roman" w:hAnsi="Times New Roman" w:cs="Times New Roman"/>
          <w:sz w:val="28"/>
          <w:szCs w:val="28"/>
        </w:rPr>
        <w:t>ситуативно-деловое</w:t>
      </w:r>
      <w:r w:rsidRPr="00266FD0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общение</w:t>
      </w:r>
      <w:r w:rsidRPr="00266FD0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266FD0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взрослым</w:t>
      </w:r>
      <w:r w:rsidRPr="00266FD0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6FD0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эмоционально-практическое</w:t>
      </w:r>
      <w:r w:rsidRPr="00266FD0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266FD0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сверстниками</w:t>
      </w:r>
      <w:r w:rsidRPr="00266FD0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266F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руководством взрослого;</w:t>
      </w:r>
    </w:p>
    <w:p w:rsidR="00266FD0" w:rsidRPr="00266FD0" w:rsidRDefault="00266FD0" w:rsidP="00266FD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FD0">
        <w:rPr>
          <w:rFonts w:ascii="Times New Roman" w:eastAsia="Times New Roman" w:hAnsi="Times New Roman" w:cs="Times New Roman"/>
          <w:sz w:val="28"/>
          <w:szCs w:val="28"/>
        </w:rPr>
        <w:t>двигательная</w:t>
      </w:r>
      <w:r w:rsidRPr="00266FD0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266FD0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(основные</w:t>
      </w:r>
      <w:r w:rsidRPr="00266FD0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движения,</w:t>
      </w:r>
      <w:r w:rsidRPr="00266FD0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общеразвивающие</w:t>
      </w:r>
      <w:r w:rsidRPr="00266FD0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упражнения,</w:t>
      </w:r>
      <w:r w:rsidRPr="00266FD0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простые</w:t>
      </w:r>
      <w:r w:rsidRPr="00266FD0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подвижные</w:t>
      </w:r>
      <w:r w:rsidRPr="00266FD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игры);</w:t>
      </w:r>
    </w:p>
    <w:p w:rsidR="00266FD0" w:rsidRPr="00266FD0" w:rsidRDefault="00266FD0" w:rsidP="00266FD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FD0">
        <w:rPr>
          <w:rFonts w:ascii="Times New Roman" w:eastAsia="Times New Roman" w:hAnsi="Times New Roman" w:cs="Times New Roman"/>
          <w:sz w:val="28"/>
          <w:szCs w:val="28"/>
        </w:rPr>
        <w:t>игровая</w:t>
      </w:r>
      <w:r w:rsidRPr="00266FD0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266FD0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266FD0">
        <w:rPr>
          <w:rFonts w:ascii="Times New Roman" w:eastAsia="Times New Roman" w:hAnsi="Times New Roman" w:cs="Times New Roman"/>
          <w:sz w:val="28"/>
          <w:szCs w:val="28"/>
        </w:rPr>
        <w:t>отобразительная</w:t>
      </w:r>
      <w:proofErr w:type="spellEnd"/>
      <w:r w:rsidRPr="00266FD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66FD0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сюжетно-</w:t>
      </w:r>
      <w:proofErr w:type="spellStart"/>
      <w:r w:rsidRPr="00266FD0">
        <w:rPr>
          <w:rFonts w:ascii="Times New Roman" w:eastAsia="Times New Roman" w:hAnsi="Times New Roman" w:cs="Times New Roman"/>
          <w:sz w:val="28"/>
          <w:szCs w:val="28"/>
        </w:rPr>
        <w:t>отобразительная</w:t>
      </w:r>
      <w:proofErr w:type="spellEnd"/>
      <w:r w:rsidRPr="00266FD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66FD0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игры</w:t>
      </w:r>
      <w:r w:rsidRPr="00266FD0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6FD0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дидактическими</w:t>
      </w:r>
      <w:r w:rsidRPr="00266FD0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игрушками);</w:t>
      </w:r>
    </w:p>
    <w:p w:rsidR="00266FD0" w:rsidRPr="00266FD0" w:rsidRDefault="00266FD0" w:rsidP="00266FD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FD0">
        <w:rPr>
          <w:rFonts w:ascii="Times New Roman" w:eastAsia="Times New Roman" w:hAnsi="Times New Roman" w:cs="Times New Roman"/>
          <w:sz w:val="28"/>
          <w:szCs w:val="28"/>
        </w:rPr>
        <w:t>речевая (понимание речи взрослого, слушание и понимание стихов, активная речь);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изобразительная</w:t>
      </w:r>
      <w:r w:rsidRPr="00266FD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266F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(рисование,</w:t>
      </w:r>
      <w:r w:rsidRPr="00266FD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лепка)</w:t>
      </w:r>
      <w:r w:rsidRPr="00266FD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6F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конструирование</w:t>
      </w:r>
      <w:r w:rsidRPr="00266FD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266F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мелкого</w:t>
      </w:r>
      <w:r w:rsidRPr="00266FD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6F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крупного</w:t>
      </w:r>
    </w:p>
    <w:p w:rsidR="00266FD0" w:rsidRPr="00266FD0" w:rsidRDefault="00266FD0" w:rsidP="00266FD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FD0">
        <w:rPr>
          <w:rFonts w:ascii="Times New Roman" w:eastAsia="Times New Roman" w:hAnsi="Times New Roman" w:cs="Times New Roman"/>
          <w:sz w:val="28"/>
          <w:szCs w:val="28"/>
        </w:rPr>
        <w:t>строительного</w:t>
      </w:r>
      <w:r w:rsidRPr="00266FD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материала;</w:t>
      </w:r>
    </w:p>
    <w:p w:rsidR="00266FD0" w:rsidRPr="00266FD0" w:rsidRDefault="00266FD0" w:rsidP="00266FD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FD0">
        <w:rPr>
          <w:rFonts w:ascii="Times New Roman" w:eastAsia="Times New Roman" w:hAnsi="Times New Roman" w:cs="Times New Roman"/>
          <w:sz w:val="28"/>
          <w:szCs w:val="28"/>
        </w:rPr>
        <w:t>самообслуживание</w:t>
      </w:r>
      <w:r w:rsidRPr="00266FD0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6FD0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элементарные</w:t>
      </w:r>
      <w:r w:rsidRPr="00266FD0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трудовые</w:t>
      </w:r>
      <w:r w:rsidRPr="00266FD0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266FD0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(убирает</w:t>
      </w:r>
      <w:r w:rsidRPr="00266FD0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игрушки,</w:t>
      </w:r>
      <w:r w:rsidRPr="00266FD0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подметает</w:t>
      </w:r>
      <w:r w:rsidRPr="00266FD0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веником,</w:t>
      </w:r>
      <w:r w:rsidRPr="00266F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поливает цветы из лейки и др.);</w:t>
      </w:r>
    </w:p>
    <w:p w:rsidR="00266FD0" w:rsidRPr="00266FD0" w:rsidRDefault="00266FD0" w:rsidP="00266FD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FD0">
        <w:rPr>
          <w:rFonts w:ascii="Times New Roman" w:eastAsia="Times New Roman" w:hAnsi="Times New Roman" w:cs="Times New Roman"/>
          <w:sz w:val="28"/>
          <w:szCs w:val="28"/>
        </w:rPr>
        <w:t>музыкальная</w:t>
      </w:r>
      <w:r w:rsidRPr="00266FD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266FD0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(слушание</w:t>
      </w:r>
      <w:r w:rsidRPr="00266FD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музыки</w:t>
      </w:r>
      <w:r w:rsidRPr="00266FD0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6FD0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исполнительство,</w:t>
      </w:r>
      <w:r w:rsidRPr="00266FD0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музыкально-ритмические</w:t>
      </w:r>
      <w:r w:rsidRPr="00266FD0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движения).</w:t>
      </w:r>
    </w:p>
    <w:p w:rsidR="00266FD0" w:rsidRPr="00266FD0" w:rsidRDefault="00266FD0" w:rsidP="00266FD0">
      <w:pPr>
        <w:widowControl w:val="0"/>
        <w:tabs>
          <w:tab w:val="left" w:pos="993"/>
        </w:tabs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FD0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266FD0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i/>
          <w:sz w:val="28"/>
          <w:szCs w:val="28"/>
        </w:rPr>
        <w:t>дошкольном</w:t>
      </w:r>
      <w:r w:rsidRPr="00266FD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i/>
          <w:sz w:val="28"/>
          <w:szCs w:val="28"/>
        </w:rPr>
        <w:t>возрасте (3</w:t>
      </w:r>
      <w:r w:rsidRPr="00266FD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i/>
          <w:sz w:val="28"/>
          <w:szCs w:val="28"/>
        </w:rPr>
        <w:t>года</w:t>
      </w:r>
      <w:r w:rsidRPr="00266FD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266FD0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i/>
          <w:sz w:val="28"/>
          <w:szCs w:val="28"/>
        </w:rPr>
        <w:t>8</w:t>
      </w:r>
      <w:r w:rsidRPr="00266FD0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i/>
          <w:sz w:val="28"/>
          <w:szCs w:val="28"/>
        </w:rPr>
        <w:t>лет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266FD0" w:rsidRPr="00266FD0" w:rsidRDefault="00266FD0" w:rsidP="00266FD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FD0">
        <w:rPr>
          <w:rFonts w:ascii="Times New Roman" w:eastAsia="Times New Roman" w:hAnsi="Times New Roman" w:cs="Times New Roman"/>
          <w:sz w:val="28"/>
          <w:szCs w:val="28"/>
        </w:rPr>
        <w:t>игровая</w:t>
      </w:r>
      <w:r w:rsidRPr="00266FD0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266FD0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(сюжетно-ролевая,</w:t>
      </w:r>
      <w:r w:rsidRPr="00266FD0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театрализованная,</w:t>
      </w:r>
      <w:r w:rsidRPr="00266FD0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режиссерская,</w:t>
      </w:r>
      <w:r w:rsidRPr="00266FD0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строительно-</w:t>
      </w:r>
      <w:r w:rsidRPr="00266FD0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конструктивная,</w:t>
      </w:r>
      <w:r w:rsidRPr="00266F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дидактическая,</w:t>
      </w:r>
      <w:r w:rsidRPr="00266FD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подвижная и др.);</w:t>
      </w:r>
    </w:p>
    <w:p w:rsidR="00266FD0" w:rsidRPr="00266FD0" w:rsidRDefault="00266FD0" w:rsidP="00266FD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FD0">
        <w:rPr>
          <w:rFonts w:ascii="Times New Roman" w:eastAsia="Times New Roman" w:hAnsi="Times New Roman" w:cs="Times New Roman"/>
          <w:sz w:val="28"/>
          <w:szCs w:val="28"/>
        </w:rPr>
        <w:t>общение</w:t>
      </w:r>
      <w:r w:rsidRPr="00266FD0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266FD0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взрослым</w:t>
      </w:r>
      <w:r w:rsidRPr="00266FD0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(ситуативно-деловое,</w:t>
      </w:r>
      <w:r w:rsidRPr="00266FD0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266FD0">
        <w:rPr>
          <w:rFonts w:ascii="Times New Roman" w:eastAsia="Times New Roman" w:hAnsi="Times New Roman" w:cs="Times New Roman"/>
          <w:sz w:val="28"/>
          <w:szCs w:val="28"/>
        </w:rPr>
        <w:t>внеситуативно</w:t>
      </w:r>
      <w:proofErr w:type="spellEnd"/>
      <w:r w:rsidRPr="00266FD0">
        <w:rPr>
          <w:rFonts w:ascii="Times New Roman" w:eastAsia="Times New Roman" w:hAnsi="Times New Roman" w:cs="Times New Roman"/>
          <w:sz w:val="28"/>
          <w:szCs w:val="28"/>
        </w:rPr>
        <w:t>-познавательное,</w:t>
      </w:r>
      <w:r w:rsidRPr="00266FD0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proofErr w:type="spellStart"/>
      <w:r w:rsidRPr="00266FD0">
        <w:rPr>
          <w:rFonts w:ascii="Times New Roman" w:eastAsia="Times New Roman" w:hAnsi="Times New Roman" w:cs="Times New Roman"/>
          <w:sz w:val="28"/>
          <w:szCs w:val="28"/>
        </w:rPr>
        <w:t>внеситуативно</w:t>
      </w:r>
      <w:proofErr w:type="spellEnd"/>
      <w:r w:rsidRPr="00266FD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66FD0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личностное)</w:t>
      </w:r>
      <w:r w:rsidRPr="00266F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6F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сверстниками</w:t>
      </w:r>
      <w:r w:rsidRPr="00266F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 xml:space="preserve">(ситуативно-деловое, </w:t>
      </w:r>
      <w:proofErr w:type="spellStart"/>
      <w:r w:rsidRPr="00266FD0">
        <w:rPr>
          <w:rFonts w:ascii="Times New Roman" w:eastAsia="Times New Roman" w:hAnsi="Times New Roman" w:cs="Times New Roman"/>
          <w:sz w:val="28"/>
          <w:szCs w:val="28"/>
        </w:rPr>
        <w:t>внеситуативно</w:t>
      </w:r>
      <w:proofErr w:type="spellEnd"/>
      <w:r w:rsidRPr="00266FD0">
        <w:rPr>
          <w:rFonts w:ascii="Times New Roman" w:eastAsia="Times New Roman" w:hAnsi="Times New Roman" w:cs="Times New Roman"/>
          <w:sz w:val="28"/>
          <w:szCs w:val="28"/>
        </w:rPr>
        <w:t>-деловое);</w:t>
      </w:r>
    </w:p>
    <w:p w:rsidR="00266FD0" w:rsidRPr="00266FD0" w:rsidRDefault="00266FD0" w:rsidP="00266FD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FD0"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266FD0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266FD0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(слушание</w:t>
      </w:r>
      <w:r w:rsidRPr="00266FD0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266FD0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взрослого</w:t>
      </w:r>
      <w:r w:rsidRPr="00266FD0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6FD0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сверстников,</w:t>
      </w:r>
      <w:r w:rsidRPr="00266FD0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активная</w:t>
      </w:r>
      <w:r w:rsidRPr="00266FD0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диалогическая</w:t>
      </w:r>
      <w:r w:rsidRPr="00266FD0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6FD0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монологическая</w:t>
      </w:r>
      <w:r w:rsidRPr="00266F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речь);</w:t>
      </w:r>
    </w:p>
    <w:p w:rsidR="00266FD0" w:rsidRPr="00266FD0" w:rsidRDefault="00266FD0" w:rsidP="00266FD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FD0">
        <w:rPr>
          <w:rFonts w:ascii="Times New Roman" w:eastAsia="Times New Roman" w:hAnsi="Times New Roman" w:cs="Times New Roman"/>
          <w:sz w:val="28"/>
          <w:szCs w:val="28"/>
        </w:rPr>
        <w:t>познавательно-исследовательская</w:t>
      </w:r>
      <w:r w:rsidRPr="00266FD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266FD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6FD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экспериментирование;</w:t>
      </w:r>
    </w:p>
    <w:p w:rsidR="00266FD0" w:rsidRPr="00266FD0" w:rsidRDefault="00266FD0" w:rsidP="00266FD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FD0">
        <w:rPr>
          <w:rFonts w:ascii="Times New Roman" w:eastAsia="Times New Roman" w:hAnsi="Times New Roman" w:cs="Times New Roman"/>
          <w:sz w:val="28"/>
          <w:szCs w:val="28"/>
        </w:rPr>
        <w:t>изобразительная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(рисование,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лепка,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аппликация)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конструирование</w:t>
      </w:r>
      <w:r w:rsidRPr="00266FD0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разных материалов</w:t>
      </w:r>
      <w:r w:rsidRPr="00266F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66FD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образцу,</w:t>
      </w:r>
      <w:r w:rsidRPr="00266FD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условию и замыслу</w:t>
      </w:r>
      <w:r w:rsidRPr="00266FD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ребенка;</w:t>
      </w:r>
    </w:p>
    <w:p w:rsidR="00266FD0" w:rsidRPr="00266FD0" w:rsidRDefault="00266FD0" w:rsidP="00266FD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FD0">
        <w:rPr>
          <w:rFonts w:ascii="Times New Roman" w:eastAsia="Times New Roman" w:hAnsi="Times New Roman" w:cs="Times New Roman"/>
          <w:sz w:val="28"/>
          <w:szCs w:val="28"/>
        </w:rPr>
        <w:t>двигательная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(основные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движений,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общеразвивающие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спортивные</w:t>
      </w:r>
      <w:r w:rsidRPr="00266FD0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упражнения,</w:t>
      </w:r>
      <w:r w:rsidRPr="00266F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подвижные</w:t>
      </w:r>
      <w:r w:rsidRPr="00266F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lastRenderedPageBreak/>
        <w:t>и элементы спортивных игр</w:t>
      </w:r>
      <w:r w:rsidRPr="00266FD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 др.);</w:t>
      </w:r>
    </w:p>
    <w:p w:rsidR="00266FD0" w:rsidRPr="00266FD0" w:rsidRDefault="00266FD0" w:rsidP="00266FD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FD0">
        <w:rPr>
          <w:rFonts w:ascii="Times New Roman" w:eastAsia="Times New Roman" w:hAnsi="Times New Roman" w:cs="Times New Roman"/>
          <w:sz w:val="28"/>
          <w:szCs w:val="28"/>
        </w:rPr>
        <w:t>элементарная трудовая деятельность (самообслуживание, хозяйственно-бытовой труд, труд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6FD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природе, ручной труд);</w:t>
      </w:r>
    </w:p>
    <w:p w:rsidR="00266FD0" w:rsidRPr="00266FD0" w:rsidRDefault="00266FD0" w:rsidP="00266FD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FD0">
        <w:rPr>
          <w:rFonts w:ascii="Times New Roman" w:eastAsia="Times New Roman" w:hAnsi="Times New Roman" w:cs="Times New Roman"/>
          <w:sz w:val="28"/>
          <w:szCs w:val="28"/>
        </w:rPr>
        <w:t>музыкальная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(слушание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музыкальных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произведений,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пение,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музыкально-ритмические</w:t>
      </w:r>
      <w:r w:rsidRPr="00266FD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движения,</w:t>
      </w:r>
      <w:r w:rsidRPr="00266F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игра</w:t>
      </w:r>
      <w:r w:rsidRPr="00266FD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6FD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детских</w:t>
      </w:r>
      <w:r w:rsidRPr="00266F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FD0">
        <w:rPr>
          <w:rFonts w:ascii="Times New Roman" w:eastAsia="Times New Roman" w:hAnsi="Times New Roman" w:cs="Times New Roman"/>
          <w:sz w:val="28"/>
          <w:szCs w:val="28"/>
        </w:rPr>
        <w:t>музыкальных инструментах).</w:t>
      </w:r>
    </w:p>
    <w:p w:rsidR="00370E9C" w:rsidRDefault="00370E9C" w:rsidP="00370E9C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74671B" w:rsidRPr="00356D0A" w:rsidRDefault="0074671B" w:rsidP="00356D0A">
      <w:pPr>
        <w:pStyle w:val="a3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6D0A">
        <w:rPr>
          <w:rFonts w:ascii="Times New Roman" w:eastAsia="Times New Roman" w:hAnsi="Times New Roman" w:cs="Times New Roman"/>
          <w:b/>
          <w:sz w:val="28"/>
          <w:szCs w:val="28"/>
        </w:rPr>
        <w:t>слайд</w:t>
      </w:r>
      <w:r w:rsidRPr="00356D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356D0A">
        <w:rPr>
          <w:rFonts w:ascii="Times New Roman" w:eastAsia="Times New Roman" w:hAnsi="Times New Roman" w:cs="Times New Roman"/>
          <w:sz w:val="28"/>
          <w:szCs w:val="28"/>
        </w:rPr>
        <w:t>Главными целями взаимодействия педагогического коллектива  с семьями воспитанников дошкольного возраста являются: обеспечение психолого-педагогической поддержки семьи и повышение компетентности родителей (законных представителей) в вопросах образования, охраны и укрепления здоровья детей младенческого, раннего и дошкольного возрастов; обеспечение единства подходов к воспитанию и обучению детей в условиях ДОО и семьи; повышение воспитательного потенциала семьи.</w:t>
      </w:r>
      <w:proofErr w:type="gramEnd"/>
    </w:p>
    <w:p w:rsidR="0074671B" w:rsidRPr="0074671B" w:rsidRDefault="0074671B" w:rsidP="007467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важных принципов технологии реализации программы является совместное с родителями воспитание и развитие дошкольников, вовлечение родителей в образовательную деятельность дошкольного учреждения. При этом сам воспитатель определяет, какие задачи он сможет более эффективно решить при взаимодействии с семьей, как поддерживать с родителями деловые и личные контакты, вовлекать их в процесс совместного воспитания дошкольников. </w:t>
      </w:r>
    </w:p>
    <w:p w:rsidR="0074671B" w:rsidRPr="0074671B" w:rsidRDefault="0074671B" w:rsidP="007467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Совместная работа ведется в трех направлениях: </w:t>
      </w:r>
    </w:p>
    <w:p w:rsidR="0074671B" w:rsidRPr="0074671B" w:rsidRDefault="0074671B" w:rsidP="00746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участие родителей в создании развивающей предметно-пространственной среды; </w:t>
      </w:r>
    </w:p>
    <w:p w:rsidR="0074671B" w:rsidRPr="0074671B" w:rsidRDefault="0074671B" w:rsidP="00746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включение их в учебно-образовательную деятельность как равноправных субъектов; </w:t>
      </w:r>
    </w:p>
    <w:p w:rsidR="0074671B" w:rsidRPr="0074671B" w:rsidRDefault="0074671B" w:rsidP="00746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повышение педагогической культуры родителей. </w:t>
      </w:r>
    </w:p>
    <w:p w:rsidR="0074671B" w:rsidRPr="0074671B" w:rsidRDefault="0074671B" w:rsidP="007467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достижения положительных результатов мы используем следующую систему вовлечения родителей в единое образовательное пространство «Детский сад – семья», включая традиционные и нетрадиционные формы работы: </w:t>
      </w:r>
    </w:p>
    <w:p w:rsidR="0074671B" w:rsidRPr="0074671B" w:rsidRDefault="0074671B" w:rsidP="007467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интерактивные формы взаимодействия;</w:t>
      </w:r>
    </w:p>
    <w:p w:rsidR="0074671B" w:rsidRPr="0074671B" w:rsidRDefault="0074671B" w:rsidP="007467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-общие родительские собрания; </w:t>
      </w:r>
    </w:p>
    <w:p w:rsidR="0074671B" w:rsidRPr="0074671B" w:rsidRDefault="0074671B" w:rsidP="007467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B">
        <w:rPr>
          <w:rFonts w:ascii="Times New Roman" w:eastAsia="Times New Roman" w:hAnsi="Times New Roman" w:cs="Times New Roman"/>
          <w:sz w:val="28"/>
          <w:szCs w:val="28"/>
          <w:lang w:eastAsia="ru-RU"/>
        </w:rPr>
        <w:t>-итоговый концерт и вручение родителям грамот за вклад в жизнедеятельность детского сада;</w:t>
      </w:r>
    </w:p>
    <w:p w:rsidR="0074671B" w:rsidRPr="0074671B" w:rsidRDefault="0074671B" w:rsidP="007467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-Семейные клубы с благодарностью ко всем участникам образовательной деятельности за активный труд, творческий подход, толерантное отношение к детям; </w:t>
      </w:r>
    </w:p>
    <w:p w:rsidR="0074671B" w:rsidRPr="0074671B" w:rsidRDefault="0074671B" w:rsidP="007467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родительские конференции;</w:t>
      </w:r>
    </w:p>
    <w:p w:rsidR="0074671B" w:rsidRPr="0074671B" w:rsidRDefault="0074671B" w:rsidP="007467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индивидуальные и тематические консультации;</w:t>
      </w:r>
    </w:p>
    <w:p w:rsidR="0074671B" w:rsidRPr="0074671B" w:rsidRDefault="0074671B" w:rsidP="007467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B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групповые родительские собрания;</w:t>
      </w:r>
    </w:p>
    <w:p w:rsidR="0074671B" w:rsidRPr="0074671B" w:rsidRDefault="0074671B" w:rsidP="007467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B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тренинги, мастер-классы, практикумы</w:t>
      </w:r>
    </w:p>
    <w:p w:rsidR="0074671B" w:rsidRPr="0074671B" w:rsidRDefault="0074671B" w:rsidP="007467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оформляется наглядная информация, проводятся конкурсы и т.д. </w:t>
      </w:r>
    </w:p>
    <w:p w:rsidR="0074671B" w:rsidRPr="0074671B" w:rsidRDefault="0074671B" w:rsidP="007467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Все это способствует: </w:t>
      </w:r>
    </w:p>
    <w:p w:rsidR="0074671B" w:rsidRPr="0074671B" w:rsidRDefault="0074671B" w:rsidP="007467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усвоению информации не в пассивном режиме, а в активном режиме, с использованием проблемных ситуаций, интерактивных циклов; </w:t>
      </w:r>
    </w:p>
    <w:p w:rsidR="0074671B" w:rsidRPr="0074671B" w:rsidRDefault="0074671B" w:rsidP="007467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двусторонний обмен информацией хотя и протекает медленнее, но более точен и повышает уверенность в правильности ее интерпретации. </w:t>
      </w:r>
    </w:p>
    <w:p w:rsidR="0074671B" w:rsidRPr="0074671B" w:rsidRDefault="0074671B" w:rsidP="007467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обратная связь увеличивает шансы на эффективный обмен информацией, позволяя обеим сторонам устранять помехи</w:t>
      </w:r>
    </w:p>
    <w:p w:rsidR="0074671B" w:rsidRPr="0074671B" w:rsidRDefault="0074671B" w:rsidP="00DF7BAA">
      <w:pPr>
        <w:pStyle w:val="a4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7BAA" w:rsidRPr="00DF7BAA" w:rsidRDefault="00370E9C" w:rsidP="0074671B">
      <w:pPr>
        <w:pStyle w:val="a4"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70E9C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356D0A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370E9C">
        <w:rPr>
          <w:rFonts w:ascii="Times New Roman" w:eastAsia="Times New Roman" w:hAnsi="Times New Roman" w:cs="Times New Roman"/>
          <w:b/>
          <w:sz w:val="28"/>
          <w:szCs w:val="28"/>
        </w:rPr>
        <w:t xml:space="preserve"> слайд.</w:t>
      </w:r>
      <w:r w:rsidRPr="00370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F7BAA" w:rsidRPr="00DF7BAA">
        <w:rPr>
          <w:rFonts w:ascii="Times New Roman" w:eastAsia="Times New Roman" w:hAnsi="Times New Roman" w:cs="Times New Roman"/>
          <w:i/>
          <w:sz w:val="28"/>
          <w:szCs w:val="28"/>
        </w:rPr>
        <w:t>Коррекционно-развивающая</w:t>
      </w:r>
      <w:r w:rsidR="00DF7BAA" w:rsidRPr="00DF7BAA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i/>
          <w:sz w:val="28"/>
          <w:szCs w:val="28"/>
        </w:rPr>
        <w:t>работа</w:t>
      </w:r>
      <w:r w:rsidR="00DF7BAA" w:rsidRPr="00DF7BAA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i/>
          <w:sz w:val="28"/>
          <w:szCs w:val="28"/>
        </w:rPr>
        <w:t>и\или</w:t>
      </w:r>
      <w:r w:rsidR="00DF7BAA" w:rsidRPr="00DF7BAA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i/>
          <w:sz w:val="28"/>
          <w:szCs w:val="28"/>
        </w:rPr>
        <w:t>инклюзивное</w:t>
      </w:r>
      <w:r w:rsidR="00DF7BAA" w:rsidRPr="00DF7BAA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i/>
          <w:sz w:val="28"/>
          <w:szCs w:val="28"/>
        </w:rPr>
        <w:t>образование</w:t>
      </w:r>
      <w:r w:rsidR="00DF7BAA" w:rsidRPr="00DF7BAA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МАДОУ детский сад № 39 «Родничок»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направлено на обеспечение коррекции нарушений развития у различных категорий детей (целевые</w:t>
      </w:r>
      <w:r w:rsidR="00DF7BAA" w:rsidRPr="00DF7BA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группы),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включая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ООП,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том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ОВЗ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детей-инвалидов;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оказание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им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квалифицированной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освоении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Программы,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разностороннее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учетом</w:t>
      </w:r>
      <w:r w:rsidR="00DF7BAA"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возрастных</w:t>
      </w:r>
      <w:r w:rsidR="00DF7BAA" w:rsidRPr="00DF7B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F7BAA" w:rsidRPr="00DF7BAA">
        <w:rPr>
          <w:rFonts w:ascii="Times New Roman" w:eastAsia="Times New Roman" w:hAnsi="Times New Roman" w:cs="Times New Roman"/>
          <w:sz w:val="28"/>
          <w:szCs w:val="28"/>
        </w:rPr>
        <w:t>и индивидуальных особенностей, социальной адаптации.</w:t>
      </w:r>
      <w:proofErr w:type="gramEnd"/>
    </w:p>
    <w:p w:rsidR="00DF7BAA" w:rsidRPr="00DF7BAA" w:rsidRDefault="00DF7BAA" w:rsidP="0074671B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BAA">
        <w:rPr>
          <w:rFonts w:ascii="Times New Roman" w:eastAsia="Times New Roman" w:hAnsi="Times New Roman" w:cs="Times New Roman"/>
          <w:sz w:val="28"/>
          <w:szCs w:val="28"/>
        </w:rPr>
        <w:t>КРР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представляет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собой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комплекс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мер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психолого-педагогическому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сопровождению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включающий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психолого-педагогическое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обследование,</w:t>
      </w:r>
      <w:r w:rsidRPr="00DF7BAA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проведение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индивидуальных и групповых коррекционно-развивающих занятий, а также мониторинг динамики</w:t>
      </w:r>
      <w:r w:rsidRPr="00DF7BA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развития.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КРР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МАДОУ детский сад № 39 «Родничок» осуществляют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педагоги,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педагог-психолог,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учителя-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дефектологи,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учителя-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логопеды.</w:t>
      </w:r>
    </w:p>
    <w:p w:rsidR="00DF7BAA" w:rsidRPr="00DF7BAA" w:rsidRDefault="00DF7BAA" w:rsidP="00DF7BAA">
      <w:pPr>
        <w:widowControl w:val="0"/>
        <w:autoSpaceDE w:val="0"/>
        <w:autoSpaceDN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F7BA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Направления:</w:t>
      </w:r>
    </w:p>
    <w:p w:rsidR="00DF7BAA" w:rsidRPr="00DF7BAA" w:rsidRDefault="00DF7BAA" w:rsidP="00DF7BAA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BAA">
        <w:rPr>
          <w:rFonts w:ascii="Times New Roman" w:eastAsia="Times New Roman" w:hAnsi="Times New Roman" w:cs="Times New Roman"/>
          <w:sz w:val="28"/>
          <w:szCs w:val="28"/>
        </w:rPr>
        <w:t>профилактическое: проведение необходимой профилактической работы с детьми с целью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предупреждения</w:t>
      </w:r>
      <w:r w:rsidRPr="00DF7B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проявления отклонений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F7BAA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ребенка;</w:t>
      </w:r>
    </w:p>
    <w:p w:rsidR="00DF7BAA" w:rsidRPr="00DF7BAA" w:rsidRDefault="00DF7BAA" w:rsidP="00DF7BAA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BAA">
        <w:rPr>
          <w:rFonts w:ascii="Times New Roman" w:eastAsia="Times New Roman" w:hAnsi="Times New Roman" w:cs="Times New Roman"/>
          <w:sz w:val="28"/>
          <w:szCs w:val="28"/>
        </w:rPr>
        <w:t>диагностическое: раннее выявление и диагностика уровня интеллектуального развития детей дошкольного возраста;</w:t>
      </w:r>
    </w:p>
    <w:p w:rsidR="00DF7BAA" w:rsidRPr="00DF7BAA" w:rsidRDefault="00DF7BAA" w:rsidP="00DF7BAA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F7BAA">
        <w:rPr>
          <w:rFonts w:ascii="Times New Roman" w:eastAsia="Times New Roman" w:hAnsi="Times New Roman" w:cs="Times New Roman"/>
          <w:sz w:val="28"/>
          <w:szCs w:val="28"/>
        </w:rPr>
        <w:t>коррекционно-педагогическое</w:t>
      </w:r>
      <w:proofErr w:type="gramEnd"/>
      <w:r w:rsidRPr="00DF7BAA">
        <w:rPr>
          <w:rFonts w:ascii="Times New Roman" w:eastAsia="Times New Roman" w:hAnsi="Times New Roman" w:cs="Times New Roman"/>
          <w:sz w:val="28"/>
          <w:szCs w:val="28"/>
        </w:rPr>
        <w:t>: разработка программ, соответствующих психофизическим и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интеллектуальным</w:t>
      </w:r>
      <w:r w:rsidRPr="00DF7B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возможностям</w:t>
      </w:r>
      <w:r w:rsidRPr="00DF7B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детей;</w:t>
      </w:r>
    </w:p>
    <w:p w:rsidR="00DF7BAA" w:rsidRPr="00DF7BAA" w:rsidRDefault="00DF7BAA" w:rsidP="00DF7BAA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F7BAA">
        <w:rPr>
          <w:rFonts w:ascii="Times New Roman" w:eastAsia="Times New Roman" w:hAnsi="Times New Roman" w:cs="Times New Roman"/>
          <w:sz w:val="28"/>
          <w:szCs w:val="28"/>
        </w:rPr>
        <w:t>организационно-методическое</w:t>
      </w:r>
      <w:proofErr w:type="gramEnd"/>
      <w:r w:rsidRPr="00DF7BA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консультационно-методической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воспитателям</w:t>
      </w:r>
      <w:r w:rsidRPr="00DF7B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F7B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вопросам</w:t>
      </w:r>
      <w:r w:rsidRPr="00DF7B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обучения и воспитания</w:t>
      </w:r>
      <w:r w:rsidRPr="00DF7B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дошкольников</w:t>
      </w:r>
      <w:r w:rsidRPr="00DF7B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F7B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проблемами в</w:t>
      </w:r>
      <w:r w:rsidRPr="00DF7B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развитии;</w:t>
      </w:r>
    </w:p>
    <w:p w:rsidR="00DF7BAA" w:rsidRPr="00DF7BAA" w:rsidRDefault="00DF7BAA" w:rsidP="00DF7BAA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F7BAA">
        <w:rPr>
          <w:rFonts w:ascii="Times New Roman" w:eastAsia="Times New Roman" w:hAnsi="Times New Roman" w:cs="Times New Roman"/>
          <w:sz w:val="28"/>
          <w:szCs w:val="28"/>
        </w:rPr>
        <w:t>консультативно-просветительское</w:t>
      </w:r>
      <w:proofErr w:type="gramEnd"/>
      <w:r w:rsidRPr="00DF7BAA">
        <w:rPr>
          <w:rFonts w:ascii="Times New Roman" w:eastAsia="Times New Roman" w:hAnsi="Times New Roman" w:cs="Times New Roman"/>
          <w:sz w:val="28"/>
          <w:szCs w:val="28"/>
        </w:rPr>
        <w:t>: организация консультативно – просветительской работы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по пропаганде знаний из области коррекционной педагогики и специальной психологии среди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родителей;</w:t>
      </w:r>
    </w:p>
    <w:p w:rsidR="00DF7BAA" w:rsidRPr="00DF7BAA" w:rsidRDefault="00DF7BAA" w:rsidP="00DF7BAA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F7BAA">
        <w:rPr>
          <w:rFonts w:ascii="Times New Roman" w:eastAsia="Times New Roman" w:hAnsi="Times New Roman" w:cs="Times New Roman"/>
          <w:sz w:val="28"/>
          <w:szCs w:val="28"/>
        </w:rPr>
        <w:t>координирующее</w:t>
      </w:r>
      <w:proofErr w:type="gramEnd"/>
      <w:r w:rsidRPr="00DF7BAA">
        <w:rPr>
          <w:rFonts w:ascii="Times New Roman" w:eastAsia="Times New Roman" w:hAnsi="Times New Roman" w:cs="Times New Roman"/>
          <w:sz w:val="28"/>
          <w:szCs w:val="28"/>
        </w:rPr>
        <w:t>: ключевая позиция в комплексном сопровождении детей с проблемами в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развитии принадлежит воспитателю подгруппы; координирует профессиональную деятельность</w:t>
      </w:r>
      <w:r w:rsidRPr="00DF7BA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педагог-психолог;</w:t>
      </w:r>
    </w:p>
    <w:p w:rsidR="00DF7BAA" w:rsidRPr="00DF7BAA" w:rsidRDefault="00DF7BAA" w:rsidP="00DF7BAA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F7BAA">
        <w:rPr>
          <w:rFonts w:ascii="Times New Roman" w:eastAsia="Times New Roman" w:hAnsi="Times New Roman" w:cs="Times New Roman"/>
          <w:sz w:val="28"/>
          <w:szCs w:val="28"/>
        </w:rPr>
        <w:t>контрольно-оценочное</w:t>
      </w:r>
      <w:proofErr w:type="gramEnd"/>
      <w:r w:rsidRPr="00DF7BA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анализ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результативности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комплексной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коррекционной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 xml:space="preserve">детьми дошкольного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lastRenderedPageBreak/>
        <w:t>возраста, имеющих</w:t>
      </w:r>
      <w:r w:rsidRPr="00DF7B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Pr="00DF7B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F7BAA">
        <w:rPr>
          <w:rFonts w:ascii="Times New Roman" w:eastAsia="Times New Roman" w:hAnsi="Times New Roman" w:cs="Times New Roman"/>
          <w:sz w:val="28"/>
          <w:szCs w:val="28"/>
        </w:rPr>
        <w:t>нарушения.</w:t>
      </w:r>
    </w:p>
    <w:p w:rsidR="00370E9C" w:rsidRPr="00370E9C" w:rsidRDefault="00370E9C" w:rsidP="00370E9C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коррекционно-развивающей работы для каждого воспитанника определяется с учетом его индивидуальных и возрастных особенностей, образовательных потребностей на основе рекомендаций территориальной психолого-медико-педагогической комиссии.</w:t>
      </w:r>
    </w:p>
    <w:p w:rsidR="00370E9C" w:rsidRPr="00370E9C" w:rsidRDefault="00370E9C" w:rsidP="00370E9C">
      <w:pPr>
        <w:tabs>
          <w:tab w:val="left" w:pos="1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70E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Психолого-медико-педагогический консилиум. </w:t>
      </w:r>
      <w:r w:rsidRPr="00370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</w:t>
      </w:r>
      <w:proofErr w:type="spellStart"/>
      <w:r w:rsidRPr="00370E9C">
        <w:rPr>
          <w:rFonts w:ascii="Times New Roman" w:eastAsia="Times New Roman" w:hAnsi="Times New Roman" w:cs="Times New Roman"/>
          <w:sz w:val="28"/>
          <w:szCs w:val="28"/>
          <w:lang w:eastAsia="ru-RU"/>
        </w:rPr>
        <w:t>ППк</w:t>
      </w:r>
      <w:proofErr w:type="spellEnd"/>
      <w:r w:rsidRPr="00370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МАДОУ детский сад № 39 «Родничок» - обеспечение </w:t>
      </w:r>
      <w:proofErr w:type="spellStart"/>
      <w:r w:rsidRPr="00370E9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диагностико</w:t>
      </w:r>
      <w:proofErr w:type="spellEnd"/>
      <w:r w:rsidRPr="00370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-коррекционного психолого–медико–педагогического сопровождения воспитанников, исходя из реальных возможностей образовательного учреждения и в соответствии с возрастом, индивидуальными особенностями, состоянием соматического и нервно – психического здоровья воспитанников. </w:t>
      </w:r>
    </w:p>
    <w:p w:rsidR="00370E9C" w:rsidRPr="00370E9C" w:rsidRDefault="00370E9C" w:rsidP="00370E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</w:t>
      </w:r>
      <w:proofErr w:type="spellStart"/>
      <w:r w:rsidRPr="00370E9C">
        <w:rPr>
          <w:rFonts w:ascii="Times New Roman" w:eastAsia="Times New Roman" w:hAnsi="Times New Roman" w:cs="Times New Roman"/>
          <w:sz w:val="28"/>
          <w:szCs w:val="28"/>
          <w:lang w:eastAsia="ru-RU"/>
        </w:rPr>
        <w:t>ППк</w:t>
      </w:r>
      <w:proofErr w:type="spellEnd"/>
      <w:r w:rsidRPr="00370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МАДОУ в процессе и по результатам работы с ребенком и его родителями (законными представителями) определяет для детей дошкольного возраста: </w:t>
      </w:r>
    </w:p>
    <w:p w:rsidR="00370E9C" w:rsidRPr="009B54D2" w:rsidRDefault="00DF7BAA" w:rsidP="00370E9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9B54D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70E9C" w:rsidRPr="009B5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нклюзивное образование дает возможность детям с ОВЗ посещать </w:t>
      </w:r>
      <w:proofErr w:type="gramStart"/>
      <w:r w:rsidR="00370E9C" w:rsidRPr="009B54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обычные</w:t>
      </w:r>
      <w:proofErr w:type="gramEnd"/>
      <w:r w:rsidR="00370E9C" w:rsidRPr="009B5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ДОУ и воспитываться вместе с другими детьми.</w:t>
      </w:r>
    </w:p>
    <w:p w:rsidR="00370E9C" w:rsidRPr="009B54D2" w:rsidRDefault="00370E9C" w:rsidP="00370E9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9B54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у здоровых, нормально развивающихся детей, проходящих через инклюзивное образование, развиваются такие качества как сочувствие, сопереживание, отзывчивость. Они становятся более терпимыми, что особенно актуально для общества с крайне низким уровнем толерантности. Каждый день, заходя в группу, мы наблюдаем пусть небольшие, но однозначно положительные результаты долгого труда.</w:t>
      </w:r>
    </w:p>
    <w:p w:rsidR="00370E9C" w:rsidRPr="009B54D2" w:rsidRDefault="00370E9C" w:rsidP="00370E9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9B54D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в детском саду специальных условий для получения образования детьми с ОВЗ связано не только с созданием определенной материально-технической базы образовательного учреждения, но и с изменением всей образовательной среды. Наш опыт показывает, что даже в небольшом общеразвивающем детском саду можно создать достойные условия для каждого ребенка с ОВЗ.</w:t>
      </w:r>
    </w:p>
    <w:p w:rsidR="00356D0A" w:rsidRDefault="00356D0A" w:rsidP="00132828">
      <w:pPr>
        <w:autoSpaceDE w:val="0"/>
        <w:autoSpaceDN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54D2" w:rsidRPr="009B54D2" w:rsidRDefault="009B54D2" w:rsidP="00132828">
      <w:pPr>
        <w:autoSpaceDE w:val="0"/>
        <w:autoSpaceDN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4D2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356D0A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9B54D2">
        <w:rPr>
          <w:rFonts w:ascii="Times New Roman" w:eastAsia="Times New Roman" w:hAnsi="Times New Roman" w:cs="Times New Roman"/>
          <w:b/>
          <w:sz w:val="28"/>
          <w:szCs w:val="28"/>
        </w:rPr>
        <w:t xml:space="preserve"> слайд. </w:t>
      </w:r>
      <w:r w:rsidR="00132828" w:rsidRPr="00132828">
        <w:rPr>
          <w:rFonts w:ascii="Times New Roman" w:eastAsia="Times New Roman" w:hAnsi="Times New Roman" w:cs="Times New Roman"/>
          <w:sz w:val="28"/>
          <w:szCs w:val="28"/>
        </w:rPr>
        <w:t xml:space="preserve">ООП </w:t>
      </w:r>
      <w:proofErr w:type="gramStart"/>
      <w:r w:rsidR="00132828" w:rsidRPr="00132828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="00132828" w:rsidRPr="001328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2828">
        <w:rPr>
          <w:rFonts w:ascii="Times New Roman" w:eastAsia="Times New Roman" w:hAnsi="Times New Roman" w:cs="Times New Roman"/>
          <w:sz w:val="28"/>
          <w:szCs w:val="28"/>
        </w:rPr>
        <w:t xml:space="preserve">включает </w:t>
      </w:r>
      <w:proofErr w:type="gramStart"/>
      <w:r w:rsidR="0013282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132828">
        <w:rPr>
          <w:rFonts w:ascii="Times New Roman" w:eastAsia="Times New Roman" w:hAnsi="Times New Roman" w:cs="Times New Roman"/>
          <w:sz w:val="28"/>
          <w:szCs w:val="28"/>
        </w:rPr>
        <w:t xml:space="preserve"> себя программу воспитания, которая основана </w:t>
      </w:r>
      <w:r w:rsidRPr="009B54D2">
        <w:rPr>
          <w:rFonts w:ascii="Times New Roman" w:eastAsia="Times New Roman" w:hAnsi="Times New Roman" w:cs="Times New Roman"/>
          <w:sz w:val="28"/>
          <w:szCs w:val="28"/>
        </w:rPr>
        <w:t>на воплощении национального воспитательного идеала, который понимается как высшая цель образования, нравственное (идеальное) представление о человеке.</w:t>
      </w:r>
    </w:p>
    <w:p w:rsidR="009B54D2" w:rsidRPr="009B54D2" w:rsidRDefault="009B54D2" w:rsidP="009B54D2">
      <w:pPr>
        <w:widowControl w:val="0"/>
        <w:tabs>
          <w:tab w:val="left" w:pos="1038"/>
        </w:tabs>
        <w:spacing w:after="0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4D2">
        <w:rPr>
          <w:rFonts w:ascii="Times New Roman" w:eastAsia="Times New Roman" w:hAnsi="Times New Roman" w:cs="Times New Roman"/>
          <w:sz w:val="28"/>
          <w:szCs w:val="28"/>
        </w:rPr>
        <w:t xml:space="preserve">Под воспитанием понимается деятельность, направленная на развитие личности, создание условий для самоопределения и </w:t>
      </w:r>
      <w:proofErr w:type="gramStart"/>
      <w:r w:rsidRPr="009B54D2">
        <w:rPr>
          <w:rFonts w:ascii="Times New Roman" w:eastAsia="Times New Roman" w:hAnsi="Times New Roman" w:cs="Times New Roman"/>
          <w:sz w:val="28"/>
          <w:szCs w:val="28"/>
        </w:rPr>
        <w:t>социализации</w:t>
      </w:r>
      <w:proofErr w:type="gramEnd"/>
      <w:r w:rsidRPr="009B54D2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</w:t>
      </w:r>
      <w:r w:rsidRPr="009B54D2">
        <w:rPr>
          <w:rFonts w:ascii="Times New Roman" w:eastAsia="Times New Roman" w:hAnsi="Times New Roman" w:cs="Times New Roman"/>
          <w:sz w:val="28"/>
          <w:szCs w:val="28"/>
        </w:rPr>
        <w:lastRenderedPageBreak/>
        <w:t>природе и окружающей среде</w:t>
      </w:r>
      <w:r w:rsidRPr="00132828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footnoteReference w:id="1"/>
      </w:r>
      <w:r w:rsidRPr="009B54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54D2" w:rsidRPr="009B54D2" w:rsidRDefault="00132828" w:rsidP="009B54D2">
      <w:pPr>
        <w:widowControl w:val="0"/>
        <w:tabs>
          <w:tab w:val="left" w:pos="17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Общая цель воспитания в детском саду</w:t>
      </w:r>
      <w:r w:rsidR="009B54D2" w:rsidRPr="009B54D2">
        <w:rPr>
          <w:rFonts w:ascii="Times New Roman" w:eastAsia="Times New Roman" w:hAnsi="Times New Roman" w:cs="Times New Roman"/>
          <w:sz w:val="28"/>
          <w:szCs w:val="28"/>
        </w:rPr>
        <w:t xml:space="preserve"> – личностное развитие каждого ребёнка с учётом его индивидуальности и создание условий для позитивной социализации детей на основе традиционных ценностей российского общества, что предполагает:</w:t>
      </w:r>
    </w:p>
    <w:p w:rsidR="009B54D2" w:rsidRPr="009B54D2" w:rsidRDefault="009B54D2" w:rsidP="00132828">
      <w:pPr>
        <w:widowControl w:val="0"/>
        <w:numPr>
          <w:ilvl w:val="0"/>
          <w:numId w:val="19"/>
        </w:numPr>
        <w:tabs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4D2">
        <w:rPr>
          <w:rFonts w:ascii="Times New Roman" w:eastAsia="Times New Roman" w:hAnsi="Times New Roman" w:cs="Times New Roman"/>
          <w:sz w:val="28"/>
          <w:szCs w:val="28"/>
        </w:rPr>
        <w:t>формирование первоначальных представлений о традиционных ценностях российского народа, социально приемлемых нормах и правилах поведения;</w:t>
      </w:r>
    </w:p>
    <w:p w:rsidR="009B54D2" w:rsidRPr="009B54D2" w:rsidRDefault="009B54D2" w:rsidP="00132828">
      <w:pPr>
        <w:widowControl w:val="0"/>
        <w:numPr>
          <w:ilvl w:val="0"/>
          <w:numId w:val="19"/>
        </w:numPr>
        <w:tabs>
          <w:tab w:val="left" w:pos="105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4D2">
        <w:rPr>
          <w:rFonts w:ascii="Times New Roman" w:eastAsia="Times New Roman" w:hAnsi="Times New Roman" w:cs="Times New Roman"/>
          <w:sz w:val="28"/>
          <w:szCs w:val="28"/>
        </w:rPr>
        <w:t>формирование ценностного отношения к окружающему миру (природному и социокультурному), другим людям, самому себе;</w:t>
      </w:r>
    </w:p>
    <w:p w:rsidR="009B54D2" w:rsidRPr="009B54D2" w:rsidRDefault="009B54D2" w:rsidP="00132828">
      <w:pPr>
        <w:widowControl w:val="0"/>
        <w:numPr>
          <w:ilvl w:val="0"/>
          <w:numId w:val="19"/>
        </w:numPr>
        <w:tabs>
          <w:tab w:val="left" w:pos="105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4D2">
        <w:rPr>
          <w:rFonts w:ascii="Times New Roman" w:eastAsia="Times New Roman" w:hAnsi="Times New Roman" w:cs="Times New Roman"/>
          <w:sz w:val="28"/>
          <w:szCs w:val="28"/>
        </w:rPr>
        <w:t>становление первичного опыта деятельности и поведения в соответствии с традиционными ценностями, принятыми в обществе нормами и правилами.</w:t>
      </w:r>
    </w:p>
    <w:p w:rsidR="009B54D2" w:rsidRPr="009B54D2" w:rsidRDefault="00132828" w:rsidP="009B54D2">
      <w:pPr>
        <w:widowControl w:val="0"/>
        <w:tabs>
          <w:tab w:val="left" w:pos="178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Общие задачи воспитания</w:t>
      </w:r>
      <w:r w:rsidR="009B54D2" w:rsidRPr="009B54D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B54D2" w:rsidRPr="009B54D2" w:rsidRDefault="009B54D2" w:rsidP="00132828">
      <w:pPr>
        <w:widowControl w:val="0"/>
        <w:numPr>
          <w:ilvl w:val="0"/>
          <w:numId w:val="20"/>
        </w:numPr>
        <w:tabs>
          <w:tab w:val="left" w:pos="10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4D2">
        <w:rPr>
          <w:rFonts w:ascii="Times New Roman" w:eastAsia="Times New Roman" w:hAnsi="Times New Roman" w:cs="Times New Roman"/>
          <w:sz w:val="28"/>
          <w:szCs w:val="28"/>
        </w:rPr>
        <w:t>содействовать развитию личности, основанному на принятых в обществе представлениях о добре и зле, должном и недопустимом;</w:t>
      </w:r>
    </w:p>
    <w:p w:rsidR="009B54D2" w:rsidRPr="009B54D2" w:rsidRDefault="009B54D2" w:rsidP="00132828">
      <w:pPr>
        <w:widowControl w:val="0"/>
        <w:numPr>
          <w:ilvl w:val="0"/>
          <w:numId w:val="20"/>
        </w:numPr>
        <w:tabs>
          <w:tab w:val="left" w:pos="102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4D2">
        <w:rPr>
          <w:rFonts w:ascii="Times New Roman" w:eastAsia="Times New Roman" w:hAnsi="Times New Roman" w:cs="Times New Roman"/>
          <w:sz w:val="28"/>
          <w:szCs w:val="28"/>
        </w:rPr>
        <w:t>способствовать становлению нравственности, основанной на духовных отечественных традициях, внутренней установке личности поступать согласно своей совести;</w:t>
      </w:r>
    </w:p>
    <w:p w:rsidR="009B54D2" w:rsidRPr="009B54D2" w:rsidRDefault="009B54D2" w:rsidP="00132828">
      <w:pPr>
        <w:widowControl w:val="0"/>
        <w:numPr>
          <w:ilvl w:val="0"/>
          <w:numId w:val="20"/>
        </w:numPr>
        <w:tabs>
          <w:tab w:val="left" w:pos="103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4D2">
        <w:rPr>
          <w:rFonts w:ascii="Times New Roman" w:eastAsia="Times New Roman" w:hAnsi="Times New Roman" w:cs="Times New Roman"/>
          <w:sz w:val="28"/>
          <w:szCs w:val="28"/>
        </w:rPr>
        <w:t>создавать условия для развития и реализации личностного потенциала ребёнка, его готовности к творческому самовыражению и саморазвитию, самовоспитанию;</w:t>
      </w:r>
    </w:p>
    <w:p w:rsidR="009B54D2" w:rsidRDefault="009B54D2" w:rsidP="00132828">
      <w:pPr>
        <w:widowControl w:val="0"/>
        <w:numPr>
          <w:ilvl w:val="0"/>
          <w:numId w:val="20"/>
        </w:numPr>
        <w:tabs>
          <w:tab w:val="left" w:pos="10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4D2">
        <w:rPr>
          <w:rFonts w:ascii="Times New Roman" w:eastAsia="Times New Roman" w:hAnsi="Times New Roman" w:cs="Times New Roman"/>
          <w:sz w:val="28"/>
          <w:szCs w:val="28"/>
        </w:rPr>
        <w:t>осуществлять поддержку позитивной социализации ребёнка посредством проектирования и принятия уклада,</w:t>
      </w:r>
      <w:r w:rsidRPr="009B54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B54D2">
        <w:rPr>
          <w:rFonts w:ascii="Times New Roman" w:eastAsia="Times New Roman" w:hAnsi="Times New Roman" w:cs="Times New Roman"/>
          <w:sz w:val="28"/>
          <w:szCs w:val="28"/>
        </w:rPr>
        <w:t>воспитывающей среды, создания воспитывающих общностей.</w:t>
      </w:r>
    </w:p>
    <w:p w:rsidR="00132828" w:rsidRDefault="00132828" w:rsidP="00132828">
      <w:pPr>
        <w:widowControl w:val="0"/>
        <w:tabs>
          <w:tab w:val="left" w:pos="103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направления воспитания: патриотическое, духовно-нравственное, социальное, познавательное, физическое.</w:t>
      </w:r>
    </w:p>
    <w:p w:rsidR="00132828" w:rsidRDefault="00132828" w:rsidP="00132828">
      <w:pPr>
        <w:widowControl w:val="0"/>
        <w:tabs>
          <w:tab w:val="left" w:pos="103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воспитания содержит федеральный календарный план воспитательной </w:t>
      </w:r>
      <w:r w:rsidR="0074671B">
        <w:rPr>
          <w:rFonts w:ascii="Times New Roman" w:eastAsia="Times New Roman" w:hAnsi="Times New Roman" w:cs="Times New Roman"/>
          <w:sz w:val="28"/>
          <w:szCs w:val="28"/>
        </w:rPr>
        <w:t xml:space="preserve">работы. Он является единым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реализации</w:t>
      </w:r>
      <w:r w:rsidR="0074671B">
        <w:rPr>
          <w:rFonts w:ascii="Times New Roman" w:eastAsia="Times New Roman" w:hAnsi="Times New Roman" w:cs="Times New Roman"/>
          <w:sz w:val="28"/>
          <w:szCs w:val="28"/>
        </w:rPr>
        <w:t xml:space="preserve"> для всех детских садов.</w:t>
      </w:r>
    </w:p>
    <w:p w:rsidR="000B5962" w:rsidRDefault="000B5962" w:rsidP="00132828">
      <w:pPr>
        <w:widowControl w:val="0"/>
        <w:tabs>
          <w:tab w:val="left" w:pos="103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5962" w:rsidRPr="000B5962" w:rsidRDefault="000B5962" w:rsidP="000B59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356D0A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0B5962">
        <w:rPr>
          <w:rFonts w:ascii="Times New Roman" w:eastAsia="Times New Roman" w:hAnsi="Times New Roman" w:cs="Times New Roman"/>
          <w:b/>
          <w:sz w:val="28"/>
          <w:szCs w:val="28"/>
        </w:rPr>
        <w:t xml:space="preserve"> слайд.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ФГОС </w:t>
      </w:r>
      <w:proofErr w:type="gramStart"/>
      <w:r w:rsidRPr="000B5962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0B59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B5962">
        <w:rPr>
          <w:rFonts w:ascii="Times New Roman" w:eastAsia="Times New Roman" w:hAnsi="Times New Roman" w:cs="Times New Roman"/>
          <w:sz w:val="28"/>
          <w:szCs w:val="28"/>
        </w:rPr>
        <w:t>специфика</w:t>
      </w:r>
      <w:proofErr w:type="gramEnd"/>
      <w:r w:rsidRPr="000B5962">
        <w:rPr>
          <w:rFonts w:ascii="Times New Roman" w:eastAsia="Times New Roman" w:hAnsi="Times New Roman" w:cs="Times New Roman"/>
          <w:sz w:val="28"/>
          <w:szCs w:val="28"/>
        </w:rPr>
        <w:t xml:space="preserve"> дошкольного детства и системные особенности ДО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делают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неправомерными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требования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ребенка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дошкольного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возраста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конкретных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достижений.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Поэтому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 xml:space="preserve">представлены в виде целевых ориентиров ДО и представляют собой </w:t>
      </w:r>
      <w:r w:rsidRPr="000B5962">
        <w:rPr>
          <w:rFonts w:ascii="Times New Roman" w:eastAsia="Times New Roman" w:hAnsi="Times New Roman" w:cs="Times New Roman"/>
          <w:i/>
          <w:sz w:val="28"/>
          <w:szCs w:val="28"/>
        </w:rPr>
        <w:t>возрастные характеристики</w:t>
      </w:r>
      <w:r w:rsidRPr="000B5962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i/>
          <w:sz w:val="28"/>
          <w:szCs w:val="28"/>
        </w:rPr>
        <w:t>возможных</w:t>
      </w:r>
      <w:r w:rsidRPr="000B5962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i/>
          <w:sz w:val="28"/>
          <w:szCs w:val="28"/>
        </w:rPr>
        <w:t>достижений ребенка к завершению</w:t>
      </w:r>
      <w:r w:rsidRPr="000B5962">
        <w:rPr>
          <w:rFonts w:ascii="Times New Roman" w:eastAsia="Times New Roman" w:hAnsi="Times New Roman" w:cs="Times New Roman"/>
          <w:i/>
          <w:spacing w:val="4"/>
          <w:sz w:val="28"/>
          <w:szCs w:val="28"/>
        </w:rPr>
        <w:t xml:space="preserve"> </w:t>
      </w:r>
      <w:proofErr w:type="gramStart"/>
      <w:r w:rsidRPr="000B5962">
        <w:rPr>
          <w:rFonts w:ascii="Times New Roman" w:eastAsia="Times New Roman" w:hAnsi="Times New Roman" w:cs="Times New Roman"/>
          <w:i/>
          <w:sz w:val="28"/>
          <w:szCs w:val="28"/>
        </w:rPr>
        <w:t>ДО</w:t>
      </w:r>
      <w:proofErr w:type="gramEnd"/>
      <w:r w:rsidRPr="000B5962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0B5962" w:rsidRPr="000B5962" w:rsidRDefault="000B5962" w:rsidP="000B59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Реализация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целей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направлена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 xml:space="preserve">достижение целевых </w:t>
      </w:r>
      <w:proofErr w:type="gramStart"/>
      <w:r w:rsidRPr="000B5962">
        <w:rPr>
          <w:rFonts w:ascii="Times New Roman" w:eastAsia="Times New Roman" w:hAnsi="Times New Roman" w:cs="Times New Roman"/>
          <w:sz w:val="28"/>
          <w:szCs w:val="28"/>
        </w:rPr>
        <w:t>ориентиров</w:t>
      </w:r>
      <w:proofErr w:type="gramEnd"/>
      <w:r w:rsidRPr="000B5962">
        <w:rPr>
          <w:rFonts w:ascii="Times New Roman" w:eastAsia="Times New Roman" w:hAnsi="Times New Roman" w:cs="Times New Roman"/>
          <w:sz w:val="28"/>
          <w:szCs w:val="28"/>
        </w:rPr>
        <w:t xml:space="preserve"> ДО, которые описаны как основные характеристики развития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ребенка.</w:t>
      </w:r>
    </w:p>
    <w:p w:rsidR="000B5962" w:rsidRPr="000B5962" w:rsidRDefault="000B5962" w:rsidP="000B5962">
      <w:pPr>
        <w:widowControl w:val="0"/>
        <w:tabs>
          <w:tab w:val="left" w:pos="1522"/>
        </w:tabs>
        <w:autoSpaceDE w:val="0"/>
        <w:autoSpaceDN w:val="0"/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Планируемые</w:t>
      </w:r>
      <w:r w:rsidRPr="000B596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  <w:r w:rsidRPr="000B596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0B596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b/>
          <w:bCs/>
          <w:sz w:val="28"/>
          <w:szCs w:val="28"/>
        </w:rPr>
        <w:t>раннем</w:t>
      </w:r>
      <w:r w:rsidRPr="000B596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b/>
          <w:bCs/>
          <w:sz w:val="28"/>
          <w:szCs w:val="28"/>
        </w:rPr>
        <w:t>возрасте</w:t>
      </w:r>
    </w:p>
    <w:p w:rsidR="000B5962" w:rsidRPr="000B5962" w:rsidRDefault="000B5962" w:rsidP="000B5962">
      <w:pPr>
        <w:widowControl w:val="0"/>
        <w:autoSpaceDE w:val="0"/>
        <w:autoSpaceDN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</w:t>
      </w:r>
      <w:r w:rsidRPr="000B5962">
        <w:rPr>
          <w:rFonts w:ascii="Times New Roman" w:eastAsia="Times New Roman" w:hAnsi="Times New Roman" w:cs="Times New Roman"/>
          <w:b/>
          <w:bCs/>
          <w:iCs/>
          <w:spacing w:val="-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трем</w:t>
      </w:r>
      <w:r w:rsidRPr="000B5962"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годам:</w:t>
      </w:r>
    </w:p>
    <w:p w:rsidR="000B5962" w:rsidRPr="000B5962" w:rsidRDefault="000B5962" w:rsidP="000B5962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у ребенка развита крупная моторика, он активно использует освоенные ранее движения,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начинает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бег,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прыжки,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повторяет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взрослым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простые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имитационные</w:t>
      </w:r>
      <w:r w:rsidRPr="000B59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упражнения,</w:t>
      </w:r>
      <w:r w:rsidRPr="000B5962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понимает указания</w:t>
      </w:r>
      <w:r w:rsidRPr="000B596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взрослого,</w:t>
      </w:r>
      <w:r w:rsidRPr="000B596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выполняет</w:t>
      </w:r>
      <w:r w:rsidRPr="000B596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движения</w:t>
      </w:r>
      <w:r w:rsidRPr="000B596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0B596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зрительному</w:t>
      </w:r>
      <w:r w:rsidRPr="000B5962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596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звуковому</w:t>
      </w:r>
      <w:r w:rsidRPr="000B596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ориентирам;</w:t>
      </w:r>
    </w:p>
    <w:p w:rsidR="000B5962" w:rsidRPr="000B5962" w:rsidRDefault="000B5962" w:rsidP="000B5962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демонстрирует элементарные культурно-гигиенические навыки, владеет простейшими навыками самообслуживания (одевание, раздевание, самостоятельно ест и тому подобное);</w:t>
      </w:r>
    </w:p>
    <w:p w:rsidR="000B5962" w:rsidRPr="000B5962" w:rsidRDefault="000B5962" w:rsidP="000B5962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 xml:space="preserve">ребёнок стремится к общению </w:t>
      </w:r>
      <w:proofErr w:type="gramStart"/>
      <w:r w:rsidRPr="000B5962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0B5962">
        <w:rPr>
          <w:rFonts w:ascii="Times New Roman" w:eastAsia="Times New Roman" w:hAnsi="Times New Roman" w:cs="Times New Roman"/>
          <w:sz w:val="28"/>
          <w:szCs w:val="28"/>
        </w:rPr>
        <w:t xml:space="preserve"> взрослыми, реагирует на их настроение; ребёнок проявляет интерес к сверстникам; наблюдает за их действиями и подражает им; играет рядом;</w:t>
      </w:r>
    </w:p>
    <w:p w:rsidR="000B5962" w:rsidRPr="000B5962" w:rsidRDefault="000B5962" w:rsidP="000B5962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понимает и выполняет простые поручения взрослого; ребёнок стремится проявлять самостоятельность в бытовом и игровом поведении;</w:t>
      </w:r>
    </w:p>
    <w:p w:rsidR="000B5962" w:rsidRPr="000B5962" w:rsidRDefault="000B5962" w:rsidP="000B5962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способен направлять свои действия на достижение простой, самостоятельно поставленной цели; знает, с помощью каких средств и в какой последовательности продвигаться к цели;</w:t>
      </w:r>
    </w:p>
    <w:p w:rsidR="000B5962" w:rsidRPr="000B5962" w:rsidRDefault="000B5962" w:rsidP="000B5962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владеет активной речью, использует в общении разные части речи, простые предложения из 4-х слов и более, включенные в общение; может обращаться с вопросами и просьбами;</w:t>
      </w:r>
    </w:p>
    <w:p w:rsidR="000B5962" w:rsidRPr="000B5962" w:rsidRDefault="000B5962" w:rsidP="000B5962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проявляет интерес к стихам, сказкам, повторяет отдельные слова и фразы за взрослым;</w:t>
      </w:r>
    </w:p>
    <w:p w:rsidR="000B5962" w:rsidRPr="000B5962" w:rsidRDefault="000B5962" w:rsidP="000B5962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рассматривает картинки, показывает и называет предметы, изображенные на них;</w:t>
      </w:r>
    </w:p>
    <w:p w:rsidR="000B5962" w:rsidRPr="000B5962" w:rsidRDefault="000B5962" w:rsidP="000B5962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различает и называет основные цвета, формы предметов, ориентируется в основных пространственных и временных отношениях; ребёнок осуществляет поисковые и обследовательские действия; ребёнок знает основные особенности внешнего облика человека, его деятельности; свое имя, имена близких; демонстрирует первоначальные представления о населенном пункте, в котором живет (город, село и так далее);</w:t>
      </w:r>
    </w:p>
    <w:p w:rsidR="000B5962" w:rsidRPr="000B5962" w:rsidRDefault="000B5962" w:rsidP="000B5962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имеет представления об объектах живой и неживой природы ближайшего окружения и их особенностях, проявляет положительное отношение и интерес к взаимодействию с природой, наблюдает за явлениями природы, старается не причинять вред живым объектам;</w:t>
      </w:r>
    </w:p>
    <w:p w:rsidR="000B5962" w:rsidRPr="000B5962" w:rsidRDefault="000B5962" w:rsidP="000B5962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с удовольствием слушает музыку, подпевает, выполняет простые танцевальные движения;</w:t>
      </w:r>
    </w:p>
    <w:p w:rsidR="000B5962" w:rsidRPr="000B5962" w:rsidRDefault="000B5962" w:rsidP="000B5962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эмоционально откликается на красоту природы и произведения искусства;</w:t>
      </w:r>
    </w:p>
    <w:p w:rsidR="000B5962" w:rsidRPr="000B5962" w:rsidRDefault="000B5962" w:rsidP="000B5962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осваивает основы изобразительной деятельности (лепка, рисование) и конструирования: может выполнять уже довольно сложные постройки (гараж, дорогу к нему, забор) и играть с ними; рисует дорожки, дождик, шарики; лепит палочки, колечки, лепешки;</w:t>
      </w:r>
      <w:proofErr w:type="gramEnd"/>
    </w:p>
    <w:p w:rsidR="000B5962" w:rsidRPr="000B5962" w:rsidRDefault="000B5962" w:rsidP="000B5962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активно действует с окружающими его предметами, знает названия, свойства и назначение многих предметов, находящихся в его повседневном обиходе;</w:t>
      </w:r>
    </w:p>
    <w:p w:rsidR="000B5962" w:rsidRPr="000B5962" w:rsidRDefault="000B5962" w:rsidP="000B5962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lastRenderedPageBreak/>
        <w:t>ребёнок в играх отображает действия окружающих («готовит обед», «ухаживает за больным» и другое), воспроизводит не только их последовательность и взаимосвязь, но и социальные отношения (ласково обращается с куклой, делает ей замечания), заранее определяет цель («Я буду лечить куклу»).</w:t>
      </w:r>
    </w:p>
    <w:p w:rsidR="000B5962" w:rsidRPr="00A46766" w:rsidRDefault="000B5962" w:rsidP="000B59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5962" w:rsidRPr="000B5962" w:rsidRDefault="000B5962" w:rsidP="000B5962">
      <w:pPr>
        <w:widowControl w:val="0"/>
        <w:autoSpaceDE w:val="0"/>
        <w:autoSpaceDN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1</w:t>
      </w:r>
      <w:r w:rsidR="00356D0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8</w:t>
      </w:r>
      <w:r w:rsidRPr="000B596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слайд. </w:t>
      </w:r>
      <w:r w:rsidR="00356D0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Планируемые результаты к</w:t>
      </w:r>
      <w:r w:rsidRPr="000B5962"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концу</w:t>
      </w:r>
      <w:r w:rsidRPr="000B5962"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дошкольного</w:t>
      </w:r>
      <w:r w:rsidRPr="000B5962">
        <w:rPr>
          <w:rFonts w:ascii="Times New Roman" w:eastAsia="Times New Roman" w:hAnsi="Times New Roman" w:cs="Times New Roman"/>
          <w:b/>
          <w:bCs/>
          <w:iCs/>
          <w:spacing w:val="-1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возраста: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B596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ребенка</w:t>
      </w:r>
      <w:r w:rsidRPr="000B596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сформированы</w:t>
      </w:r>
      <w:r w:rsidRPr="000B596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0B596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физические</w:t>
      </w:r>
      <w:r w:rsidRPr="000B596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596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нравственно-волевые</w:t>
      </w:r>
      <w:r w:rsidRPr="000B596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t>качества;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владеет основными движениями и элементами спортивных игр, может контролировать свои движение и управлять ими;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соблюдает элементарные правила здорового образа жизни и личной гигиены;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результативно выполняет физические упражнения (общеразвивающие, основные движения, спортивные), участвует в туристских пеших прогулках, осваивает простейшие туристские навыки, ориентируется на местности;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проявляет элементы творчества в двигательной деятельности; ребёнок проявляет нравственно-волевые качества, самоконтроль и может осуществлять анализ своей двигательной деятельности;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проявляет духовно-нравственные качества и основы патриотизма в ходе занятий физической культурой и ознакомлением с достижениями российского спорта;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имеет начальные представления о правилах безопасного поведения в двигательной деятельности; о том, что такое здоровье, понимает, как поддержать, укрепить и сохранить его;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владеет навыками личной гигиены, может заботливо относиться к своему здоровью и здоровью окружающих, стремится оказать помощь и поддержку другим людям;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 xml:space="preserve">ребёнок соблюдает элементарные социальные нормы и правила поведения в различных видах деятельности, взаимоотношениях </w:t>
      </w:r>
      <w:proofErr w:type="gramStart"/>
      <w:r w:rsidRPr="000B5962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0B5962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 xml:space="preserve">ребёнок владеет средствами общения и способами взаимодействия </w:t>
      </w:r>
      <w:proofErr w:type="gramStart"/>
      <w:r w:rsidRPr="000B5962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0B5962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сверстниками; способен понимать и учитывать интересы и чувства других; договариваться и дружить со сверстниками; старается разрешать возникающие конфликты конструктивными способами;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способен понимать свои переживания и причины их возникновения, регулировать свое поведение и осуществлять выбор социально одобряемых действий в конкретных ситуациях, обосновывать свои ценностные ориентации; ребёнок стремится сохранять позитивную самооценку;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проявляет положительное отношение к миру, разным видам труда, другим людям и самому себе;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у ребёнка выражено стремление заниматься социально значимой деятельностью;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 xml:space="preserve">ребёнок способен откликаться на эмоции близких людей, проявлять </w:t>
      </w:r>
      <w:proofErr w:type="spellStart"/>
      <w:r w:rsidRPr="000B5962">
        <w:rPr>
          <w:rFonts w:ascii="Times New Roman" w:eastAsia="Times New Roman" w:hAnsi="Times New Roman" w:cs="Times New Roman"/>
          <w:sz w:val="28"/>
          <w:szCs w:val="28"/>
        </w:rPr>
        <w:t>эмпатию</w:t>
      </w:r>
      <w:proofErr w:type="spellEnd"/>
      <w:r w:rsidRPr="000B59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5962">
        <w:rPr>
          <w:rFonts w:ascii="Times New Roman" w:eastAsia="Times New Roman" w:hAnsi="Times New Roman" w:cs="Times New Roman"/>
          <w:sz w:val="28"/>
          <w:szCs w:val="28"/>
          <w:lang w:val="en-US"/>
        </w:rPr>
        <w:t>(</w:t>
      </w:r>
      <w:proofErr w:type="spellStart"/>
      <w:r w:rsidRPr="000B5962">
        <w:rPr>
          <w:rFonts w:ascii="Times New Roman" w:eastAsia="Times New Roman" w:hAnsi="Times New Roman" w:cs="Times New Roman"/>
          <w:sz w:val="28"/>
          <w:szCs w:val="28"/>
          <w:lang w:val="en-US"/>
        </w:rPr>
        <w:t>сочувствие</w:t>
      </w:r>
      <w:proofErr w:type="spellEnd"/>
      <w:r w:rsidRPr="000B596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B5962">
        <w:rPr>
          <w:rFonts w:ascii="Times New Roman" w:eastAsia="Times New Roman" w:hAnsi="Times New Roman" w:cs="Times New Roman"/>
          <w:sz w:val="28"/>
          <w:szCs w:val="28"/>
          <w:lang w:val="en-US"/>
        </w:rPr>
        <w:t>сопереживание</w:t>
      </w:r>
      <w:proofErr w:type="spellEnd"/>
      <w:r w:rsidRPr="000B596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B5962">
        <w:rPr>
          <w:rFonts w:ascii="Times New Roman" w:eastAsia="Times New Roman" w:hAnsi="Times New Roman" w:cs="Times New Roman"/>
          <w:sz w:val="28"/>
          <w:szCs w:val="28"/>
          <w:lang w:val="en-US"/>
        </w:rPr>
        <w:t>содействие</w:t>
      </w:r>
      <w:proofErr w:type="spellEnd"/>
      <w:r w:rsidRPr="000B5962">
        <w:rPr>
          <w:rFonts w:ascii="Times New Roman" w:eastAsia="Times New Roman" w:hAnsi="Times New Roman" w:cs="Times New Roman"/>
          <w:sz w:val="28"/>
          <w:szCs w:val="28"/>
          <w:lang w:val="en-US"/>
        </w:rPr>
        <w:t>);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lastRenderedPageBreak/>
        <w:t>ребёнок способен к осуществлению социальной навигации как ориентации в социуме и соблюдению правил безопасности в реальном и цифровом взаимодействии;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способен решать адекватные возрасту интеллектуальные, творческие и личностные задачи; применять накопленный опыт для осуществления различных видов детской деятельности, принимать собственные решения и проявлять инициативу;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 xml:space="preserve">ребёнок владеет речью как средством коммуникации, ведет диалог </w:t>
      </w:r>
      <w:proofErr w:type="gramStart"/>
      <w:r w:rsidRPr="000B5962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0B5962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сверстниками, использует формулы речевого этикета в соответствии с ситуацией общения, владеет коммуникативно-речевыми умениями;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знает и осмысленно воспринимает литературные произведения различных жанров, имеет предпочтения в жанрах литературы, проявляет интерес к книгам познавательного характера, определяет характеры персонажей, мотивы их поведения, оценивает поступки литературных героев;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обладает начальными знаниями о природном и социальном мире, в котором он живет: элементарными представлениями из области естествознания, математики, истории, искусства и спорта, информатики и инженерии и тому подобное; о себе, собственной принадлежности и принадлежности других людей к определенному полу; составе семьи, родственных отношениях и взаимосвязях, семейных традициях; об обществе, его национально-культурных ценностях;</w:t>
      </w:r>
      <w:proofErr w:type="gramEnd"/>
      <w:r w:rsidRPr="000B59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B5962">
        <w:rPr>
          <w:rFonts w:ascii="Times New Roman" w:eastAsia="Times New Roman" w:hAnsi="Times New Roman" w:cs="Times New Roman"/>
          <w:sz w:val="28"/>
          <w:szCs w:val="28"/>
        </w:rPr>
        <w:t>государстве</w:t>
      </w:r>
      <w:proofErr w:type="gramEnd"/>
      <w:r w:rsidRPr="000B5962">
        <w:rPr>
          <w:rFonts w:ascii="Times New Roman" w:eastAsia="Times New Roman" w:hAnsi="Times New Roman" w:cs="Times New Roman"/>
          <w:sz w:val="28"/>
          <w:szCs w:val="28"/>
        </w:rPr>
        <w:t xml:space="preserve"> и принадлежности к нему;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проявляет любознательность, активно задает вопросы взрослым и сверстникам; интересуется субъективно новым и неизвестным в окружающем мире; способен самостоятельно придумывать объяснения явлениям природы и поступкам людей; склонен наблюдать, экспериментировать; строить смысловую картину окружающей реальности, использует основные культурные способы деятельности;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имеет представление о жизни людей в России, имеет некоторые представления о важных исторических событиях Отечества; имеет представление о многообразии стран и народов мира;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способен применять в жизненных и игровых ситуациях знания о количестве, форме, величине предметов, пространстве и времени, умения считать, измерять, сравнивать, вычислять и тому подобное;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имеет разнообразные познавательные умения: определяет противоречия, формулирует задачу исследования, использует разные способы и средства проверки предположений: сравнение с эталонами, классификацию, систематизацию, некоторые цифровые средства и другое;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имеет представление о некоторых наиболее ярких представителях живой природы России и планеты, их отличительных признаках, среде обитания, потребностях живой природы, росте и развитии живых существ; свойствах неживой природы, сезонных изменениях в природе, наблюдает за погодой, живыми объектами, имеет сформированный познавательный интерес к природе, осознанно соблюдает правила поведения в природе, знает способы охраны природы, демонстрирует заботливое отношение к ней;</w:t>
      </w:r>
      <w:proofErr w:type="gramEnd"/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 xml:space="preserve">ребёнок способен воспринимать и понимать произведения различных видов искусства, имеет предпочтения в </w:t>
      </w:r>
      <w:r w:rsidRPr="000B5962">
        <w:rPr>
          <w:rFonts w:ascii="Times New Roman" w:eastAsia="Times New Roman" w:hAnsi="Times New Roman" w:cs="Times New Roman"/>
          <w:sz w:val="28"/>
          <w:szCs w:val="28"/>
        </w:rPr>
        <w:lastRenderedPageBreak/>
        <w:t>области музыкальной, изобразительной, театрализованной деятельности;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 xml:space="preserve">ребёнок </w:t>
      </w:r>
      <w:proofErr w:type="gramStart"/>
      <w:r w:rsidRPr="000B5962">
        <w:rPr>
          <w:rFonts w:ascii="Times New Roman" w:eastAsia="Times New Roman" w:hAnsi="Times New Roman" w:cs="Times New Roman"/>
          <w:sz w:val="28"/>
          <w:szCs w:val="28"/>
        </w:rPr>
        <w:t>выражает интерес</w:t>
      </w:r>
      <w:proofErr w:type="gramEnd"/>
      <w:r w:rsidRPr="000B5962">
        <w:rPr>
          <w:rFonts w:ascii="Times New Roman" w:eastAsia="Times New Roman" w:hAnsi="Times New Roman" w:cs="Times New Roman"/>
          <w:sz w:val="28"/>
          <w:szCs w:val="28"/>
        </w:rPr>
        <w:t xml:space="preserve"> к культурным традициям народа в процессе знакомства с различными видами и жанрами искусства; обладает начальными знаниями об искусстве;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владеет умениями, навыками и средствами художественной выразительности в различных видах деятельности и искусства; использует различные технические приемы в свободной художественной деятельности;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участвует в создании индивидуальных и коллективных творческих работ, тематических композиций к праздничным утренникам и развлечениям, художественных проектах;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самостоятельно выбирает технику и выразительные средства для наиболее точной передачи образа и своего замысла, способен создавать сложные объекты и композиции, преобразовывать и использовать с учётом игровой ситуации;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владеет разными формами и видами игры, различает условную и реальную ситуации, предлагает и объясняет замысел игры, комбинирует сюжеты на основе реальных, вымышленных событий, выполняет несколько ролей в одной игре, подбирает разные средства для создания игровых образов, согласовывает свои интересы с интересами партнеров по игре, управляет персонажами в режиссерской игре;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проявляет интерес к игровому экспериментированию с предметами, к развивающим и познавательным играм, в играх с готовым содержанием и правилами может объяснить содержание и правила игры другим детям, в совместной игре следит за точным выполнением правил всеми участниками;</w:t>
      </w:r>
    </w:p>
    <w:p w:rsidR="000B5962" w:rsidRPr="000B5962" w:rsidRDefault="000B5962" w:rsidP="000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962">
        <w:rPr>
          <w:rFonts w:ascii="Times New Roman" w:eastAsia="Times New Roman" w:hAnsi="Times New Roman" w:cs="Times New Roman"/>
          <w:sz w:val="28"/>
          <w:szCs w:val="28"/>
        </w:rPr>
        <w:t>ребёнок способен планировать свои действия, направленные на достижение конкретной цели; демонстрирует сформированные предпосылки к учебной деятельности и элементы готовности к школьному обучению.</w:t>
      </w:r>
    </w:p>
    <w:p w:rsidR="006A65CC" w:rsidRPr="006A65CC" w:rsidRDefault="006A65CC" w:rsidP="006A6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6A65CC" w:rsidRPr="00356D0A" w:rsidRDefault="0074671B" w:rsidP="00356D0A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D0A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6A65CC" w:rsidRPr="00356D0A">
        <w:rPr>
          <w:rFonts w:ascii="Times New Roman" w:eastAsia="Times New Roman" w:hAnsi="Times New Roman" w:cs="Times New Roman"/>
          <w:b/>
          <w:sz w:val="28"/>
          <w:szCs w:val="28"/>
        </w:rPr>
        <w:t>лайд.</w:t>
      </w:r>
      <w:r w:rsidR="006A65CC" w:rsidRPr="0035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6D0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A65CC" w:rsidRPr="0035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вами работают </w:t>
      </w:r>
      <w:r w:rsidR="006A65CC" w:rsidRPr="00356D0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заведующий, заместитель заведующего по ОМР, заместитель заведующего по АХР, старший воспитатель, </w:t>
      </w:r>
      <w:r w:rsidRPr="00356D0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30</w:t>
      </w:r>
      <w:r w:rsidR="006A65CC" w:rsidRPr="00356D0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воспитателей, 3 музыкальных руководителя, инструктор по физической культуре, </w:t>
      </w:r>
      <w:r w:rsidRPr="00356D0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4</w:t>
      </w:r>
      <w:r w:rsidR="006A65CC" w:rsidRPr="00356D0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учителя-логопеда, </w:t>
      </w:r>
      <w:r w:rsidRPr="00356D0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2 </w:t>
      </w:r>
      <w:r w:rsidR="006A65CC" w:rsidRPr="00356D0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педагог</w:t>
      </w:r>
      <w:r w:rsidRPr="00356D0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а</w:t>
      </w:r>
      <w:r w:rsidR="006A65CC" w:rsidRPr="00356D0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-психолог</w:t>
      </w:r>
      <w:r w:rsidRPr="00356D0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а, 2 учителя-дефектолога</w:t>
      </w:r>
      <w:r w:rsidR="006A65CC" w:rsidRPr="00356D0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 младшие воспитатели, младший обслуживающий персонал.</w:t>
      </w:r>
    </w:p>
    <w:p w:rsidR="006A65CC" w:rsidRPr="0074671B" w:rsidRDefault="006A65CC" w:rsidP="006A65CC">
      <w:pPr>
        <w:spacing w:after="160" w:line="25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65CC" w:rsidRPr="0074671B" w:rsidRDefault="0074671B" w:rsidP="0074671B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71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="000B5962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356D0A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bookmarkStart w:id="0" w:name="_GoBack"/>
      <w:bookmarkEnd w:id="0"/>
      <w:r w:rsidR="000B59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A65CC" w:rsidRPr="0074671B">
        <w:rPr>
          <w:rFonts w:ascii="Times New Roman" w:eastAsia="Times New Roman" w:hAnsi="Times New Roman" w:cs="Times New Roman"/>
          <w:b/>
          <w:sz w:val="28"/>
          <w:szCs w:val="28"/>
        </w:rPr>
        <w:t xml:space="preserve"> слайд. </w:t>
      </w:r>
      <w:r w:rsidR="006A65CC" w:rsidRPr="0074671B">
        <w:rPr>
          <w:rFonts w:ascii="Times New Roman" w:eastAsia="Times New Roman" w:hAnsi="Times New Roman" w:cs="Times New Roman"/>
          <w:sz w:val="28"/>
          <w:szCs w:val="28"/>
        </w:rPr>
        <w:t>Уважаемые родители! Более подробно познакомиться с содержанием образовательной программы и другими нормативными документами можно на сайте, который указан на экране (</w:t>
      </w:r>
      <w:r w:rsidR="006A65CC" w:rsidRPr="0074671B">
        <w:rPr>
          <w:rFonts w:ascii="Times New Roman" w:eastAsia="Calibri" w:hAnsi="Times New Roman" w:cs="Times New Roman"/>
          <w:kern w:val="24"/>
          <w:sz w:val="28"/>
          <w:szCs w:val="28"/>
          <w:lang w:val="en-US" w:eastAsia="ru-RU"/>
        </w:rPr>
        <w:t>http</w:t>
      </w:r>
      <w:r w:rsidR="006A65CC" w:rsidRPr="0074671B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://39</w:t>
      </w:r>
      <w:proofErr w:type="spellStart"/>
      <w:r w:rsidR="006A65CC" w:rsidRPr="0074671B">
        <w:rPr>
          <w:rFonts w:ascii="Times New Roman" w:eastAsia="Calibri" w:hAnsi="Times New Roman" w:cs="Times New Roman"/>
          <w:kern w:val="24"/>
          <w:sz w:val="28"/>
          <w:szCs w:val="28"/>
          <w:lang w:val="en-US" w:eastAsia="ru-RU"/>
        </w:rPr>
        <w:t>nev</w:t>
      </w:r>
      <w:proofErr w:type="spellEnd"/>
      <w:r w:rsidR="006A65CC" w:rsidRPr="0074671B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.</w:t>
      </w:r>
      <w:proofErr w:type="spellStart"/>
      <w:r w:rsidR="006A65CC" w:rsidRPr="0074671B">
        <w:rPr>
          <w:rFonts w:ascii="Times New Roman" w:eastAsia="Calibri" w:hAnsi="Times New Roman" w:cs="Times New Roman"/>
          <w:kern w:val="24"/>
          <w:sz w:val="28"/>
          <w:szCs w:val="28"/>
          <w:lang w:val="en-US" w:eastAsia="ru-RU"/>
        </w:rPr>
        <w:t>tvoysadik</w:t>
      </w:r>
      <w:proofErr w:type="spellEnd"/>
      <w:r w:rsidR="006A65CC" w:rsidRPr="0074671B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.</w:t>
      </w:r>
      <w:proofErr w:type="spellStart"/>
      <w:r w:rsidR="006A65CC" w:rsidRPr="0074671B">
        <w:rPr>
          <w:rFonts w:ascii="Times New Roman" w:eastAsia="Calibri" w:hAnsi="Times New Roman" w:cs="Times New Roman"/>
          <w:kern w:val="24"/>
          <w:sz w:val="28"/>
          <w:szCs w:val="28"/>
          <w:lang w:val="en-US" w:eastAsia="ru-RU"/>
        </w:rPr>
        <w:t>ru</w:t>
      </w:r>
      <w:proofErr w:type="spellEnd"/>
      <w:r w:rsidR="006A65CC" w:rsidRPr="0074671B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)</w:t>
      </w:r>
    </w:p>
    <w:p w:rsidR="006A65CC" w:rsidRPr="006A65CC" w:rsidRDefault="006A65CC" w:rsidP="006A65CC">
      <w:pPr>
        <w:spacing w:after="0" w:line="240" w:lineRule="auto"/>
        <w:jc w:val="both"/>
        <w:rPr>
          <w:rFonts w:ascii="Helvetica" w:eastAsia="Times New Roman" w:hAnsi="Helvetica" w:cs="Helvetica"/>
          <w:color w:val="FF0000"/>
          <w:sz w:val="21"/>
          <w:szCs w:val="21"/>
          <w:lang w:eastAsia="ru-RU"/>
        </w:rPr>
      </w:pPr>
    </w:p>
    <w:p w:rsidR="006A65CC" w:rsidRPr="006A65CC" w:rsidRDefault="006A65CC" w:rsidP="006A65CC">
      <w:pPr>
        <w:spacing w:after="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6A65CC" w:rsidRPr="006A65CC" w:rsidRDefault="006A65CC" w:rsidP="006A65CC">
      <w:pPr>
        <w:spacing w:after="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</w:p>
    <w:p w:rsidR="00472EC2" w:rsidRDefault="00472EC2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376304230083447847618637456882370283188412430603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Лазаренко Любовь Юрьевна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23.04.2024 по 23.04.2025</w:t>
            </w:r>
          </w:p>
        </w:tc>
      </w:tr>
    </w:tbl>
    <w:sectPr xmlns:w="http://schemas.openxmlformats.org/wordprocessingml/2006/main" w:rsidR="00472EC2" w:rsidSect="006A65C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07B" w:rsidRDefault="0068507B" w:rsidP="009B54D2">
      <w:pPr>
        <w:spacing w:after="0" w:line="240" w:lineRule="auto"/>
      </w:pPr>
      <w:r>
        <w:separator/>
      </w:r>
    </w:p>
  </w:endnote>
  <w:endnote w:type="continuationSeparator" w:id="0">
    <w:p w:rsidR="0068507B" w:rsidRDefault="0068507B" w:rsidP="009B5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07B" w:rsidRDefault="0068507B" w:rsidP="009B54D2">
      <w:pPr>
        <w:spacing w:after="0" w:line="240" w:lineRule="auto"/>
      </w:pPr>
      <w:r>
        <w:separator/>
      </w:r>
    </w:p>
  </w:footnote>
  <w:footnote w:type="continuationSeparator" w:id="0">
    <w:p w:rsidR="0068507B" w:rsidRDefault="0068507B" w:rsidP="009B54D2">
      <w:pPr>
        <w:spacing w:after="0" w:line="240" w:lineRule="auto"/>
      </w:pPr>
      <w:r>
        <w:continuationSeparator/>
      </w:r>
    </w:p>
  </w:footnote>
  <w:footnote w:id="1">
    <w:p w:rsidR="009B54D2" w:rsidRPr="00511BC7" w:rsidRDefault="009B54D2" w:rsidP="009B54D2">
      <w:pPr>
        <w:pStyle w:val="a6"/>
        <w:ind w:left="40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8695">
    <w:multiLevelType w:val="hybridMultilevel"/>
    <w:lvl w:ilvl="0" w:tplc="61630736">
      <w:start w:val="1"/>
      <w:numFmt w:val="decimal"/>
      <w:lvlText w:val="%1."/>
      <w:lvlJc w:val="left"/>
      <w:pPr>
        <w:ind w:left="720" w:hanging="360"/>
      </w:pPr>
    </w:lvl>
    <w:lvl w:ilvl="1" w:tplc="61630736" w:tentative="1">
      <w:start w:val="1"/>
      <w:numFmt w:val="lowerLetter"/>
      <w:lvlText w:val="%2."/>
      <w:lvlJc w:val="left"/>
      <w:pPr>
        <w:ind w:left="1440" w:hanging="360"/>
      </w:pPr>
    </w:lvl>
    <w:lvl w:ilvl="2" w:tplc="61630736" w:tentative="1">
      <w:start w:val="1"/>
      <w:numFmt w:val="lowerRoman"/>
      <w:lvlText w:val="%3."/>
      <w:lvlJc w:val="right"/>
      <w:pPr>
        <w:ind w:left="2160" w:hanging="180"/>
      </w:pPr>
    </w:lvl>
    <w:lvl w:ilvl="3" w:tplc="61630736" w:tentative="1">
      <w:start w:val="1"/>
      <w:numFmt w:val="decimal"/>
      <w:lvlText w:val="%4."/>
      <w:lvlJc w:val="left"/>
      <w:pPr>
        <w:ind w:left="2880" w:hanging="360"/>
      </w:pPr>
    </w:lvl>
    <w:lvl w:ilvl="4" w:tplc="61630736" w:tentative="1">
      <w:start w:val="1"/>
      <w:numFmt w:val="lowerLetter"/>
      <w:lvlText w:val="%5."/>
      <w:lvlJc w:val="left"/>
      <w:pPr>
        <w:ind w:left="3600" w:hanging="360"/>
      </w:pPr>
    </w:lvl>
    <w:lvl w:ilvl="5" w:tplc="61630736" w:tentative="1">
      <w:start w:val="1"/>
      <w:numFmt w:val="lowerRoman"/>
      <w:lvlText w:val="%6."/>
      <w:lvlJc w:val="right"/>
      <w:pPr>
        <w:ind w:left="4320" w:hanging="180"/>
      </w:pPr>
    </w:lvl>
    <w:lvl w:ilvl="6" w:tplc="61630736" w:tentative="1">
      <w:start w:val="1"/>
      <w:numFmt w:val="decimal"/>
      <w:lvlText w:val="%7."/>
      <w:lvlJc w:val="left"/>
      <w:pPr>
        <w:ind w:left="5040" w:hanging="360"/>
      </w:pPr>
    </w:lvl>
    <w:lvl w:ilvl="7" w:tplc="61630736" w:tentative="1">
      <w:start w:val="1"/>
      <w:numFmt w:val="lowerLetter"/>
      <w:lvlText w:val="%8."/>
      <w:lvlJc w:val="left"/>
      <w:pPr>
        <w:ind w:left="5760" w:hanging="360"/>
      </w:pPr>
    </w:lvl>
    <w:lvl w:ilvl="8" w:tplc="616307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94">
    <w:multiLevelType w:val="hybridMultilevel"/>
    <w:lvl w:ilvl="0" w:tplc="3497648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3377737"/>
    <w:multiLevelType w:val="hybridMultilevel"/>
    <w:tmpl w:val="A3604B5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AB6739"/>
    <w:multiLevelType w:val="multilevel"/>
    <w:tmpl w:val="6FC67E5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">
    <w:nsid w:val="16660497"/>
    <w:multiLevelType w:val="hybridMultilevel"/>
    <w:tmpl w:val="ABFA00B0"/>
    <w:lvl w:ilvl="0" w:tplc="CB8A22BA">
      <w:numFmt w:val="bullet"/>
      <w:lvlText w:val=""/>
      <w:lvlJc w:val="left"/>
      <w:pPr>
        <w:ind w:left="418" w:hanging="34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3182348">
      <w:numFmt w:val="bullet"/>
      <w:lvlText w:val="•"/>
      <w:lvlJc w:val="left"/>
      <w:pPr>
        <w:ind w:left="1454" w:hanging="344"/>
      </w:pPr>
      <w:rPr>
        <w:rFonts w:hint="default"/>
        <w:lang w:val="ru-RU" w:eastAsia="en-US" w:bidi="ar-SA"/>
      </w:rPr>
    </w:lvl>
    <w:lvl w:ilvl="2" w:tplc="06543182">
      <w:numFmt w:val="bullet"/>
      <w:lvlText w:val="•"/>
      <w:lvlJc w:val="left"/>
      <w:pPr>
        <w:ind w:left="2488" w:hanging="344"/>
      </w:pPr>
      <w:rPr>
        <w:rFonts w:hint="default"/>
        <w:lang w:val="ru-RU" w:eastAsia="en-US" w:bidi="ar-SA"/>
      </w:rPr>
    </w:lvl>
    <w:lvl w:ilvl="3" w:tplc="BDF4CCD4">
      <w:numFmt w:val="bullet"/>
      <w:lvlText w:val="•"/>
      <w:lvlJc w:val="left"/>
      <w:pPr>
        <w:ind w:left="3523" w:hanging="344"/>
      </w:pPr>
      <w:rPr>
        <w:rFonts w:hint="default"/>
        <w:lang w:val="ru-RU" w:eastAsia="en-US" w:bidi="ar-SA"/>
      </w:rPr>
    </w:lvl>
    <w:lvl w:ilvl="4" w:tplc="6BB8DF98">
      <w:numFmt w:val="bullet"/>
      <w:lvlText w:val="•"/>
      <w:lvlJc w:val="left"/>
      <w:pPr>
        <w:ind w:left="4557" w:hanging="344"/>
      </w:pPr>
      <w:rPr>
        <w:rFonts w:hint="default"/>
        <w:lang w:val="ru-RU" w:eastAsia="en-US" w:bidi="ar-SA"/>
      </w:rPr>
    </w:lvl>
    <w:lvl w:ilvl="5" w:tplc="6E3A205C">
      <w:numFmt w:val="bullet"/>
      <w:lvlText w:val="•"/>
      <w:lvlJc w:val="left"/>
      <w:pPr>
        <w:ind w:left="5592" w:hanging="344"/>
      </w:pPr>
      <w:rPr>
        <w:rFonts w:hint="default"/>
        <w:lang w:val="ru-RU" w:eastAsia="en-US" w:bidi="ar-SA"/>
      </w:rPr>
    </w:lvl>
    <w:lvl w:ilvl="6" w:tplc="C01EB3E4">
      <w:numFmt w:val="bullet"/>
      <w:lvlText w:val="•"/>
      <w:lvlJc w:val="left"/>
      <w:pPr>
        <w:ind w:left="6626" w:hanging="344"/>
      </w:pPr>
      <w:rPr>
        <w:rFonts w:hint="default"/>
        <w:lang w:val="ru-RU" w:eastAsia="en-US" w:bidi="ar-SA"/>
      </w:rPr>
    </w:lvl>
    <w:lvl w:ilvl="7" w:tplc="D8BE78A6">
      <w:numFmt w:val="bullet"/>
      <w:lvlText w:val="•"/>
      <w:lvlJc w:val="left"/>
      <w:pPr>
        <w:ind w:left="7660" w:hanging="344"/>
      </w:pPr>
      <w:rPr>
        <w:rFonts w:hint="default"/>
        <w:lang w:val="ru-RU" w:eastAsia="en-US" w:bidi="ar-SA"/>
      </w:rPr>
    </w:lvl>
    <w:lvl w:ilvl="8" w:tplc="10B8CA12">
      <w:numFmt w:val="bullet"/>
      <w:lvlText w:val="•"/>
      <w:lvlJc w:val="left"/>
      <w:pPr>
        <w:ind w:left="8695" w:hanging="344"/>
      </w:pPr>
      <w:rPr>
        <w:rFonts w:hint="default"/>
        <w:lang w:val="ru-RU" w:eastAsia="en-US" w:bidi="ar-SA"/>
      </w:rPr>
    </w:lvl>
  </w:abstractNum>
  <w:abstractNum w:abstractNumId="3">
    <w:nsid w:val="19867042"/>
    <w:multiLevelType w:val="hybridMultilevel"/>
    <w:tmpl w:val="CC100E04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5E796D"/>
    <w:multiLevelType w:val="hybridMultilevel"/>
    <w:tmpl w:val="2BA0E49A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8C09F5"/>
    <w:multiLevelType w:val="hybridMultilevel"/>
    <w:tmpl w:val="0788448A"/>
    <w:lvl w:ilvl="0" w:tplc="E6AACA06">
      <w:start w:val="20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A33619"/>
    <w:multiLevelType w:val="hybridMultilevel"/>
    <w:tmpl w:val="227C35E8"/>
    <w:lvl w:ilvl="0" w:tplc="74823D5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9D748A"/>
    <w:multiLevelType w:val="hybridMultilevel"/>
    <w:tmpl w:val="B1EC4E44"/>
    <w:lvl w:ilvl="0" w:tplc="1E6459A0">
      <w:start w:val="19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444006"/>
    <w:multiLevelType w:val="hybridMultilevel"/>
    <w:tmpl w:val="C030A0A6"/>
    <w:lvl w:ilvl="0" w:tplc="8F567028">
      <w:start w:val="1"/>
      <w:numFmt w:val="bullet"/>
      <w:lvlText w:val="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B531AA7"/>
    <w:multiLevelType w:val="hybridMultilevel"/>
    <w:tmpl w:val="77E2A2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0C0762"/>
    <w:multiLevelType w:val="multilevel"/>
    <w:tmpl w:val="9A8A3BA4"/>
    <w:lvl w:ilvl="0">
      <w:start w:val="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5.%2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position w:val="0"/>
        <w:sz w:val="24"/>
        <w:szCs w:val="28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404F59AA"/>
    <w:multiLevelType w:val="hybridMultilevel"/>
    <w:tmpl w:val="4BE28AF8"/>
    <w:lvl w:ilvl="0" w:tplc="CA0E13BA">
      <w:start w:val="18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D32749"/>
    <w:multiLevelType w:val="multilevel"/>
    <w:tmpl w:val="459CEF62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4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25" w:hanging="1800"/>
      </w:pPr>
      <w:rPr>
        <w:rFonts w:hint="default"/>
      </w:rPr>
    </w:lvl>
  </w:abstractNum>
  <w:abstractNum w:abstractNumId="13">
    <w:nsid w:val="41214BD8"/>
    <w:multiLevelType w:val="hybridMultilevel"/>
    <w:tmpl w:val="E7D093D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651469A"/>
    <w:multiLevelType w:val="hybridMultilevel"/>
    <w:tmpl w:val="7B865E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593C6E"/>
    <w:multiLevelType w:val="hybridMultilevel"/>
    <w:tmpl w:val="A8ECD60C"/>
    <w:lvl w:ilvl="0" w:tplc="4C106106">
      <w:start w:val="19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6673D5"/>
    <w:multiLevelType w:val="multilevel"/>
    <w:tmpl w:val="587C0AA8"/>
    <w:lvl w:ilvl="0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17">
    <w:nsid w:val="54737693"/>
    <w:multiLevelType w:val="hybridMultilevel"/>
    <w:tmpl w:val="5F384DD0"/>
    <w:lvl w:ilvl="0" w:tplc="85CC4658">
      <w:start w:val="1"/>
      <w:numFmt w:val="bullet"/>
      <w:lvlText w:val="‒"/>
      <w:lvlJc w:val="left"/>
      <w:pPr>
        <w:ind w:left="1519" w:hanging="231"/>
      </w:pPr>
      <w:rPr>
        <w:rFonts w:ascii="Times New Roman" w:hAnsi="Times New Roman" w:cs="Times New Roman" w:hint="default"/>
        <w:w w:val="99"/>
        <w:lang w:val="ru-RU" w:eastAsia="en-US" w:bidi="ar-SA"/>
      </w:rPr>
    </w:lvl>
    <w:lvl w:ilvl="1" w:tplc="FFFFFFFF">
      <w:numFmt w:val="bullet"/>
      <w:lvlText w:val="•"/>
      <w:lvlJc w:val="left"/>
      <w:pPr>
        <w:ind w:left="2525" w:hanging="23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531" w:hanging="23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537" w:hanging="23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5543" w:hanging="23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6549" w:hanging="23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7555" w:hanging="23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561" w:hanging="23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567" w:hanging="231"/>
      </w:pPr>
      <w:rPr>
        <w:rFonts w:hint="default"/>
        <w:lang w:val="ru-RU" w:eastAsia="en-US" w:bidi="ar-SA"/>
      </w:rPr>
    </w:lvl>
  </w:abstractNum>
  <w:abstractNum w:abstractNumId="18">
    <w:nsid w:val="57F52B59"/>
    <w:multiLevelType w:val="hybridMultilevel"/>
    <w:tmpl w:val="3ADA3C76"/>
    <w:lvl w:ilvl="0" w:tplc="8F5670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D73689"/>
    <w:multiLevelType w:val="hybridMultilevel"/>
    <w:tmpl w:val="B3844ED8"/>
    <w:lvl w:ilvl="0" w:tplc="202EE1A2">
      <w:start w:val="1"/>
      <w:numFmt w:val="decimal"/>
      <w:lvlText w:val="%1)"/>
      <w:lvlJc w:val="left"/>
      <w:pPr>
        <w:ind w:left="66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C0C128">
      <w:numFmt w:val="bullet"/>
      <w:lvlText w:val="•"/>
      <w:lvlJc w:val="left"/>
      <w:pPr>
        <w:ind w:left="1670" w:hanging="284"/>
      </w:pPr>
      <w:rPr>
        <w:rFonts w:hint="default"/>
        <w:lang w:val="ru-RU" w:eastAsia="en-US" w:bidi="ar-SA"/>
      </w:rPr>
    </w:lvl>
    <w:lvl w:ilvl="2" w:tplc="CF30F128">
      <w:numFmt w:val="bullet"/>
      <w:lvlText w:val="•"/>
      <w:lvlJc w:val="left"/>
      <w:pPr>
        <w:ind w:left="2680" w:hanging="284"/>
      </w:pPr>
      <w:rPr>
        <w:rFonts w:hint="default"/>
        <w:lang w:val="ru-RU" w:eastAsia="en-US" w:bidi="ar-SA"/>
      </w:rPr>
    </w:lvl>
    <w:lvl w:ilvl="3" w:tplc="26CA6E18">
      <w:numFmt w:val="bullet"/>
      <w:lvlText w:val="•"/>
      <w:lvlJc w:val="left"/>
      <w:pPr>
        <w:ind w:left="3690" w:hanging="284"/>
      </w:pPr>
      <w:rPr>
        <w:rFonts w:hint="default"/>
        <w:lang w:val="ru-RU" w:eastAsia="en-US" w:bidi="ar-SA"/>
      </w:rPr>
    </w:lvl>
    <w:lvl w:ilvl="4" w:tplc="E966AC64">
      <w:numFmt w:val="bullet"/>
      <w:lvlText w:val="•"/>
      <w:lvlJc w:val="left"/>
      <w:pPr>
        <w:ind w:left="4700" w:hanging="284"/>
      </w:pPr>
      <w:rPr>
        <w:rFonts w:hint="default"/>
        <w:lang w:val="ru-RU" w:eastAsia="en-US" w:bidi="ar-SA"/>
      </w:rPr>
    </w:lvl>
    <w:lvl w:ilvl="5" w:tplc="FFFACC60">
      <w:numFmt w:val="bullet"/>
      <w:lvlText w:val="•"/>
      <w:lvlJc w:val="left"/>
      <w:pPr>
        <w:ind w:left="5710" w:hanging="284"/>
      </w:pPr>
      <w:rPr>
        <w:rFonts w:hint="default"/>
        <w:lang w:val="ru-RU" w:eastAsia="en-US" w:bidi="ar-SA"/>
      </w:rPr>
    </w:lvl>
    <w:lvl w:ilvl="6" w:tplc="0B366EAA">
      <w:numFmt w:val="bullet"/>
      <w:lvlText w:val="•"/>
      <w:lvlJc w:val="left"/>
      <w:pPr>
        <w:ind w:left="6720" w:hanging="284"/>
      </w:pPr>
      <w:rPr>
        <w:rFonts w:hint="default"/>
        <w:lang w:val="ru-RU" w:eastAsia="en-US" w:bidi="ar-SA"/>
      </w:rPr>
    </w:lvl>
    <w:lvl w:ilvl="7" w:tplc="0A942DF2">
      <w:numFmt w:val="bullet"/>
      <w:lvlText w:val="•"/>
      <w:lvlJc w:val="left"/>
      <w:pPr>
        <w:ind w:left="7730" w:hanging="284"/>
      </w:pPr>
      <w:rPr>
        <w:rFonts w:hint="default"/>
        <w:lang w:val="ru-RU" w:eastAsia="en-US" w:bidi="ar-SA"/>
      </w:rPr>
    </w:lvl>
    <w:lvl w:ilvl="8" w:tplc="1A548D72">
      <w:numFmt w:val="bullet"/>
      <w:lvlText w:val="•"/>
      <w:lvlJc w:val="left"/>
      <w:pPr>
        <w:ind w:left="8740" w:hanging="284"/>
      </w:pPr>
      <w:rPr>
        <w:rFonts w:hint="default"/>
        <w:lang w:val="ru-RU" w:eastAsia="en-US" w:bidi="ar-SA"/>
      </w:rPr>
    </w:lvl>
  </w:abstractNum>
  <w:abstractNum w:abstractNumId="20">
    <w:nsid w:val="64376FDB"/>
    <w:multiLevelType w:val="hybridMultilevel"/>
    <w:tmpl w:val="D4CAC00E"/>
    <w:lvl w:ilvl="0" w:tplc="8244FAC4">
      <w:start w:val="1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9E3B1E"/>
    <w:multiLevelType w:val="hybridMultilevel"/>
    <w:tmpl w:val="4146A176"/>
    <w:lvl w:ilvl="0" w:tplc="F7C87754">
      <w:start w:val="1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F70510"/>
    <w:multiLevelType w:val="hybridMultilevel"/>
    <w:tmpl w:val="DE26F294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D43690C"/>
    <w:multiLevelType w:val="hybridMultilevel"/>
    <w:tmpl w:val="6832C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A75B3F"/>
    <w:multiLevelType w:val="hybridMultilevel"/>
    <w:tmpl w:val="A5C28B4C"/>
    <w:lvl w:ilvl="0" w:tplc="0FC682C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C1D2783"/>
    <w:multiLevelType w:val="hybridMultilevel"/>
    <w:tmpl w:val="24DEE4EC"/>
    <w:lvl w:ilvl="0" w:tplc="F8EADB7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F688523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609A9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484442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0220B2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2CE861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0C2B82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9247EC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06ADB0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14"/>
  </w:num>
  <w:num w:numId="3">
    <w:abstractNumId w:val="16"/>
  </w:num>
  <w:num w:numId="4">
    <w:abstractNumId w:val="13"/>
  </w:num>
  <w:num w:numId="5">
    <w:abstractNumId w:val="25"/>
  </w:num>
  <w:num w:numId="6">
    <w:abstractNumId w:val="15"/>
  </w:num>
  <w:num w:numId="7">
    <w:abstractNumId w:val="1"/>
  </w:num>
  <w:num w:numId="8">
    <w:abstractNumId w:val="17"/>
  </w:num>
  <w:num w:numId="9">
    <w:abstractNumId w:val="19"/>
  </w:num>
  <w:num w:numId="10">
    <w:abstractNumId w:val="4"/>
  </w:num>
  <w:num w:numId="11">
    <w:abstractNumId w:val="3"/>
  </w:num>
  <w:num w:numId="12">
    <w:abstractNumId w:val="0"/>
  </w:num>
  <w:num w:numId="13">
    <w:abstractNumId w:val="23"/>
  </w:num>
  <w:num w:numId="14">
    <w:abstractNumId w:val="8"/>
  </w:num>
  <w:num w:numId="15">
    <w:abstractNumId w:val="12"/>
  </w:num>
  <w:num w:numId="16">
    <w:abstractNumId w:val="18"/>
  </w:num>
  <w:num w:numId="17">
    <w:abstractNumId w:val="22"/>
  </w:num>
  <w:num w:numId="18">
    <w:abstractNumId w:val="2"/>
  </w:num>
  <w:num w:numId="19">
    <w:abstractNumId w:val="24"/>
  </w:num>
  <w:num w:numId="20">
    <w:abstractNumId w:val="6"/>
  </w:num>
  <w:num w:numId="21">
    <w:abstractNumId w:val="10"/>
  </w:num>
  <w:num w:numId="22">
    <w:abstractNumId w:val="20"/>
  </w:num>
  <w:num w:numId="23">
    <w:abstractNumId w:val="11"/>
  </w:num>
  <w:num w:numId="24">
    <w:abstractNumId w:val="5"/>
  </w:num>
  <w:num w:numId="25">
    <w:abstractNumId w:val="21"/>
  </w:num>
  <w:num w:numId="26">
    <w:abstractNumId w:val="7"/>
  </w:num>
  <w:num w:numId="18694">
    <w:abstractNumId w:val="18694"/>
  </w:num>
  <w:num w:numId="18695">
    <w:abstractNumId w:val="18695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A67"/>
    <w:rsid w:val="000B5962"/>
    <w:rsid w:val="000C7E00"/>
    <w:rsid w:val="00132828"/>
    <w:rsid w:val="00266FD0"/>
    <w:rsid w:val="00356D0A"/>
    <w:rsid w:val="00370E9C"/>
    <w:rsid w:val="00472EC2"/>
    <w:rsid w:val="00497A67"/>
    <w:rsid w:val="00596ED8"/>
    <w:rsid w:val="006103B1"/>
    <w:rsid w:val="0068507B"/>
    <w:rsid w:val="006A65CC"/>
    <w:rsid w:val="0074671B"/>
    <w:rsid w:val="00770925"/>
    <w:rsid w:val="007F1E4C"/>
    <w:rsid w:val="007F4599"/>
    <w:rsid w:val="00901673"/>
    <w:rsid w:val="009B54D2"/>
    <w:rsid w:val="009D63A9"/>
    <w:rsid w:val="009F0209"/>
    <w:rsid w:val="00A46766"/>
    <w:rsid w:val="00C51429"/>
    <w:rsid w:val="00C75662"/>
    <w:rsid w:val="00CF2E12"/>
    <w:rsid w:val="00D01B15"/>
    <w:rsid w:val="00D961DC"/>
    <w:rsid w:val="00DF7BAA"/>
    <w:rsid w:val="00F74F76"/>
    <w:rsid w:val="00FA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E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61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3A9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596ED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96ED8"/>
  </w:style>
  <w:style w:type="character" w:customStyle="1" w:styleId="20">
    <w:name w:val="Заголовок 2 Знак"/>
    <w:basedOn w:val="a0"/>
    <w:link w:val="2"/>
    <w:uiPriority w:val="9"/>
    <w:semiHidden/>
    <w:rsid w:val="00D961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0C7E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footnote text"/>
    <w:basedOn w:val="a"/>
    <w:link w:val="a7"/>
    <w:uiPriority w:val="99"/>
    <w:semiHidden/>
    <w:unhideWhenUsed/>
    <w:rsid w:val="009B54D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B54D2"/>
    <w:rPr>
      <w:sz w:val="20"/>
      <w:szCs w:val="20"/>
    </w:rPr>
  </w:style>
  <w:style w:type="character" w:styleId="a8">
    <w:name w:val="footnote reference"/>
    <w:aliases w:val="Знак сноски-FN,Ciae niinee-FN"/>
    <w:basedOn w:val="a0"/>
    <w:unhideWhenUsed/>
    <w:rsid w:val="009B54D2"/>
    <w:rPr>
      <w:vertAlign w:val="superscript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E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61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3A9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596ED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96ED8"/>
  </w:style>
  <w:style w:type="character" w:customStyle="1" w:styleId="20">
    <w:name w:val="Заголовок 2 Знак"/>
    <w:basedOn w:val="a0"/>
    <w:link w:val="2"/>
    <w:uiPriority w:val="9"/>
    <w:semiHidden/>
    <w:rsid w:val="00D961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0C7E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footnote text"/>
    <w:basedOn w:val="a"/>
    <w:link w:val="a7"/>
    <w:uiPriority w:val="99"/>
    <w:semiHidden/>
    <w:unhideWhenUsed/>
    <w:rsid w:val="009B54D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B54D2"/>
    <w:rPr>
      <w:sz w:val="20"/>
      <w:szCs w:val="20"/>
    </w:rPr>
  </w:style>
  <w:style w:type="character" w:styleId="a8">
    <w:name w:val="footnote reference"/>
    <w:aliases w:val="Знак сноски-FN,Ciae niinee-FN"/>
    <w:basedOn w:val="a0"/>
    <w:unhideWhenUsed/>
    <w:rsid w:val="009B54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907754402" Type="http://schemas.openxmlformats.org/officeDocument/2006/relationships/comments" Target="comments.xml"/><Relationship Id="rId636429437" Type="http://schemas.microsoft.com/office/2011/relationships/commentsExtended" Target="commentsExtended.xml"/><Relationship Id="rId17701737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f4UUsCtEaOsRJW6p/eg4lZagyNQ=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</SignatureValue>
  <KeyInfo>
    <X509Data>
      <X509Certificate>MIIFpjCCA44CFEHqELWiUaG94YAKS54nKgXIJzkLMA0GCSqGSIb3DQEBCwUAMIGQ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  <mdssi:RelationshipReference SourceId="rId907754402"/>
            <mdssi:RelationshipReference SourceId="rId636429437"/>
            <mdssi:RelationshipReference SourceId="rId177017377"/>
          </Transform>
          <Transform Algorithm="http://www.w3.org/TR/2001/REC-xml-c14n-20010315"/>
        </Transforms>
        <DigestMethod Algorithm="http://www.w3.org/2000/09/xmldsig#sha1"/>
        <DigestValue>s45ftDMi6yFrYFZeoX6+61ZAt5Q=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lQvJdfZltx1bs/2M6fAXcOe6B2M=</DigestValue>
      </Reference>
      <Reference URI="/word/endnotes.xml?ContentType=application/vnd.openxmlformats-officedocument.wordprocessingml.endnotes+xml">
        <DigestMethod Algorithm="http://www.w3.org/2000/09/xmldsig#sha1"/>
        <DigestValue>s9nfHvMVCxg+O4Y0pSAmfLyIfNw=</DigestValue>
      </Reference>
      <Reference URI="/word/fontTable.xml?ContentType=application/vnd.openxmlformats-officedocument.wordprocessingml.fontTable+xml">
        <DigestMethod Algorithm="http://www.w3.org/2000/09/xmldsig#sha1"/>
        <DigestValue>QbAjvmhMYM8Fl0Lj4mqkvfS12gU=</DigestValue>
      </Reference>
      <Reference URI="/word/footnotes.xml?ContentType=application/vnd.openxmlformats-officedocument.wordprocessingml.footnotes+xml">
        <DigestMethod Algorithm="http://www.w3.org/2000/09/xmldsig#sha1"/>
        <DigestValue>gmIsYRz2DZdacxxwjQOkbpRK6VE=</DigestValue>
      </Reference>
      <Reference URI="/word/numbering.xml?ContentType=application/vnd.openxmlformats-officedocument.wordprocessingml.numbering+xml">
        <DigestMethod Algorithm="http://www.w3.org/2000/09/xmldsig#sha1"/>
        <DigestValue>goPty50im7OoM1uvg7kHAPhyqog=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lRhNSPdXjsV/qTtStantHyP9dqU=</DigestValue>
      </Reference>
      <Reference URI="/word/styles.xml?ContentType=application/vnd.openxmlformats-officedocument.wordprocessingml.styles+xml">
        <DigestMethod Algorithm="http://www.w3.org/2000/09/xmldsig#sha1"/>
        <DigestValue>hNjEmtrtPQJyjqYEDB6fNYc0tg4=</DigestValue>
      </Reference>
      <Reference URI="/word/stylesWithEffects.xml?ContentType=application/vnd.ms-word.stylesWithEffects+xml">
        <DigestMethod Algorithm="http://www.w3.org/2000/09/xmldsig#sha1"/>
        <DigestValue>K8bhnjtQxI3+Y5jfWEPIQHdSdmk=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</Manifest>
    <SignatureProperties>
      <SignatureProperty Id="idSignatureTime" Target="#idPackageSignature">
        <mdssi:SignatureTime>
          <mdssi:Format>YYYY-MM-DDThh:mm:ssTZD</mdssi:Format>
          <mdssi:Value>2025-03-11T03:59:57Z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14</Pages>
  <Words>5005</Words>
  <Characters>28535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2024-12-27T02:46:00Z</cp:lastPrinted>
  <dcterms:created xsi:type="dcterms:W3CDTF">2024-12-23T11:12:00Z</dcterms:created>
  <dcterms:modified xsi:type="dcterms:W3CDTF">2024-12-27T03:20:00Z</dcterms:modified>
</cp:coreProperties>
</file>